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4F68A" w14:textId="59A4D9D7" w:rsidR="00121E24" w:rsidRPr="009010BD" w:rsidRDefault="00121E24" w:rsidP="009010BD">
      <w:pPr>
        <w:pStyle w:val="PlainText"/>
        <w:jc w:val="center"/>
        <w:rPr>
          <w:rFonts w:ascii="Helvetica" w:eastAsia="Cambria" w:hAnsi="Helvetica" w:cs="Helvetica"/>
          <w:b/>
          <w:sz w:val="22"/>
          <w:szCs w:val="22"/>
          <w:lang w:val="en-US"/>
        </w:rPr>
      </w:pP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3823"/>
        <w:gridCol w:w="6032"/>
      </w:tblGrid>
      <w:tr w:rsidR="00121E24" w:rsidRPr="00617D26" w14:paraId="4FD2C2B3" w14:textId="77777777" w:rsidTr="009432BA">
        <w:trPr>
          <w:jc w:val="center"/>
        </w:trPr>
        <w:tc>
          <w:tcPr>
            <w:tcW w:w="9883" w:type="dxa"/>
            <w:gridSpan w:val="2"/>
            <w:shd w:val="clear" w:color="auto" w:fill="000000" w:themeFill="text1"/>
          </w:tcPr>
          <w:p w14:paraId="36B4C412" w14:textId="197357B8" w:rsidR="00121E24" w:rsidRPr="00617D26" w:rsidRDefault="00A95305" w:rsidP="00121E24">
            <w:pPr>
              <w:rPr>
                <w:rFonts w:asciiTheme="majorHAnsi" w:hAnsiTheme="majorHAnsi"/>
                <w:b/>
                <w:color w:val="FFFFFF" w:themeColor="background1"/>
                <w:sz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</w:rPr>
              <w:t>Applicant</w:t>
            </w:r>
            <w:r w:rsidR="00121E24" w:rsidRPr="00617D26">
              <w:rPr>
                <w:rFonts w:asciiTheme="majorHAnsi" w:hAnsiTheme="majorHAnsi"/>
                <w:b/>
                <w:color w:val="FFFFFF" w:themeColor="background1"/>
                <w:sz w:val="20"/>
              </w:rPr>
              <w:t xml:space="preserve"> Details</w:t>
            </w:r>
          </w:p>
        </w:tc>
      </w:tr>
      <w:tr w:rsidR="00121E24" w:rsidRPr="00617D26" w14:paraId="0DC77BC9" w14:textId="77777777" w:rsidTr="009432BA">
        <w:trPr>
          <w:jc w:val="center"/>
        </w:trPr>
        <w:tc>
          <w:tcPr>
            <w:tcW w:w="3828" w:type="dxa"/>
          </w:tcPr>
          <w:p w14:paraId="638436E6" w14:textId="02FF2964" w:rsidR="00121E24" w:rsidRPr="00617D26" w:rsidRDefault="00A95305" w:rsidP="00121E2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Full </w:t>
            </w:r>
            <w:r w:rsidR="00121E24">
              <w:rPr>
                <w:rFonts w:asciiTheme="majorHAnsi" w:hAnsiTheme="majorHAnsi"/>
                <w:sz w:val="20"/>
              </w:rPr>
              <w:t>Name</w:t>
            </w:r>
          </w:p>
        </w:tc>
        <w:tc>
          <w:tcPr>
            <w:tcW w:w="6055" w:type="dxa"/>
          </w:tcPr>
          <w:p w14:paraId="623B08A5" w14:textId="77777777" w:rsidR="00121E24" w:rsidRPr="00617D26" w:rsidRDefault="00121E24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6D27CD" w:rsidRPr="00617D26" w14:paraId="59C21BD1" w14:textId="77777777" w:rsidTr="009432BA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</w:tcPr>
          <w:p w14:paraId="38B29700" w14:textId="4103B42B" w:rsidR="006D27CD" w:rsidRDefault="006D27CD" w:rsidP="006D27C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APS Member</w:t>
            </w:r>
            <w:r w:rsidR="001B6D82">
              <w:rPr>
                <w:rFonts w:asciiTheme="majorHAnsi" w:hAnsiTheme="majorHAnsi"/>
                <w:sz w:val="20"/>
              </w:rPr>
              <w:t xml:space="preserve"> Number</w:t>
            </w:r>
          </w:p>
        </w:tc>
        <w:tc>
          <w:tcPr>
            <w:tcW w:w="6055" w:type="dxa"/>
          </w:tcPr>
          <w:p w14:paraId="36579A2A" w14:textId="594472D2" w:rsidR="006D27CD" w:rsidRPr="006D27CD" w:rsidRDefault="006D27CD" w:rsidP="006D27CD">
            <w:pPr>
              <w:rPr>
                <w:rFonts w:asciiTheme="majorHAnsi" w:hAnsiTheme="majorHAnsi"/>
                <w:i/>
                <w:sz w:val="20"/>
              </w:rPr>
            </w:pPr>
          </w:p>
        </w:tc>
      </w:tr>
      <w:tr w:rsidR="00121E24" w:rsidRPr="00617D26" w14:paraId="47C89EC7" w14:textId="77777777" w:rsidTr="009432BA">
        <w:trPr>
          <w:jc w:val="center"/>
        </w:trPr>
        <w:tc>
          <w:tcPr>
            <w:tcW w:w="3828" w:type="dxa"/>
          </w:tcPr>
          <w:p w14:paraId="3FFDD4FB" w14:textId="622F7BC0" w:rsidR="00121E24" w:rsidRPr="00617D26" w:rsidRDefault="00A95305" w:rsidP="00121E2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Profession and Qualifications</w:t>
            </w:r>
          </w:p>
        </w:tc>
        <w:tc>
          <w:tcPr>
            <w:tcW w:w="6055" w:type="dxa"/>
          </w:tcPr>
          <w:p w14:paraId="07E06D2A" w14:textId="77777777" w:rsidR="00121E24" w:rsidRPr="00617D26" w:rsidRDefault="00121E24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121E24" w:rsidRPr="00617D26" w14:paraId="099C8569" w14:textId="77777777" w:rsidTr="009432BA">
        <w:trPr>
          <w:jc w:val="center"/>
        </w:trPr>
        <w:tc>
          <w:tcPr>
            <w:tcW w:w="3828" w:type="dxa"/>
          </w:tcPr>
          <w:p w14:paraId="76800CCF" w14:textId="4C224ABE" w:rsidR="00121E24" w:rsidRPr="00617D26" w:rsidRDefault="00A95305" w:rsidP="00121E2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Residential Address</w:t>
            </w:r>
          </w:p>
        </w:tc>
        <w:tc>
          <w:tcPr>
            <w:tcW w:w="6055" w:type="dxa"/>
          </w:tcPr>
          <w:p w14:paraId="29785D35" w14:textId="77777777" w:rsidR="00121E24" w:rsidRPr="00617D26" w:rsidRDefault="00121E24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4A6CF1" w:rsidRPr="00617D26" w14:paraId="6F7F7203" w14:textId="77777777" w:rsidTr="009432BA">
        <w:trPr>
          <w:jc w:val="center"/>
        </w:trPr>
        <w:tc>
          <w:tcPr>
            <w:tcW w:w="3828" w:type="dxa"/>
          </w:tcPr>
          <w:p w14:paraId="689D4152" w14:textId="13A9F209" w:rsidR="004A6CF1" w:rsidRDefault="00A95305" w:rsidP="00121E2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Email</w:t>
            </w:r>
          </w:p>
        </w:tc>
        <w:tc>
          <w:tcPr>
            <w:tcW w:w="6055" w:type="dxa"/>
          </w:tcPr>
          <w:p w14:paraId="73DFE5CA" w14:textId="77777777" w:rsidR="004A6CF1" w:rsidRPr="00617D26" w:rsidRDefault="004A6CF1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A95305" w:rsidRPr="00617D26" w14:paraId="12650D1F" w14:textId="77777777" w:rsidTr="009432BA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</w:tcPr>
          <w:p w14:paraId="42ECF636" w14:textId="27F0E26F" w:rsidR="00A95305" w:rsidRDefault="00A95305" w:rsidP="00121E2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Phone</w:t>
            </w:r>
          </w:p>
        </w:tc>
        <w:tc>
          <w:tcPr>
            <w:tcW w:w="6055" w:type="dxa"/>
          </w:tcPr>
          <w:p w14:paraId="17AE3CF4" w14:textId="77777777" w:rsidR="00A95305" w:rsidRPr="00617D26" w:rsidRDefault="00A95305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A95305" w:rsidRPr="00617D26" w14:paraId="21350E33" w14:textId="77777777" w:rsidTr="009432BA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</w:tcPr>
          <w:p w14:paraId="1ED299B1" w14:textId="73974FB8" w:rsidR="00A95305" w:rsidRDefault="00A95305" w:rsidP="00121E2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Place of Work</w:t>
            </w:r>
          </w:p>
        </w:tc>
        <w:tc>
          <w:tcPr>
            <w:tcW w:w="6055" w:type="dxa"/>
          </w:tcPr>
          <w:p w14:paraId="105ED599" w14:textId="77777777" w:rsidR="00A95305" w:rsidRPr="00617D26" w:rsidRDefault="00A95305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1B6D82" w:rsidRPr="00617D26" w14:paraId="4670FA62" w14:textId="77777777" w:rsidTr="009432BA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</w:tcPr>
          <w:p w14:paraId="6EFC4B88" w14:textId="126004BE" w:rsidR="001B6D82" w:rsidRDefault="001B6D82" w:rsidP="00121E2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Description of current pain service</w:t>
            </w:r>
            <w:r w:rsidR="007B16F5">
              <w:rPr>
                <w:rFonts w:asciiTheme="majorHAnsi" w:hAnsiTheme="majorHAnsi"/>
                <w:sz w:val="20"/>
              </w:rPr>
              <w:t>/research</w:t>
            </w:r>
          </w:p>
        </w:tc>
        <w:tc>
          <w:tcPr>
            <w:tcW w:w="6055" w:type="dxa"/>
          </w:tcPr>
          <w:p w14:paraId="5FEA9C09" w14:textId="77777777" w:rsidR="001B6D82" w:rsidRPr="00617D26" w:rsidRDefault="001B6D82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A95305" w:rsidRPr="00617D26" w14:paraId="3A2D78E5" w14:textId="77777777" w:rsidTr="009432BA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</w:tcPr>
          <w:p w14:paraId="331D4F61" w14:textId="0CBBB2FD" w:rsidR="00A95305" w:rsidRDefault="00A95305" w:rsidP="00121E2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Work Address</w:t>
            </w:r>
          </w:p>
        </w:tc>
        <w:tc>
          <w:tcPr>
            <w:tcW w:w="6055" w:type="dxa"/>
          </w:tcPr>
          <w:p w14:paraId="067B1050" w14:textId="77777777" w:rsidR="00A95305" w:rsidRPr="00617D26" w:rsidRDefault="00A95305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4A6CF1" w:rsidRPr="00617D26" w14:paraId="370D3316" w14:textId="77777777" w:rsidTr="009432BA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</w:tcPr>
          <w:p w14:paraId="701A0A60" w14:textId="0835A305" w:rsidR="004A6CF1" w:rsidRPr="00617D26" w:rsidRDefault="00A95305" w:rsidP="00121E2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Position</w:t>
            </w:r>
          </w:p>
        </w:tc>
        <w:tc>
          <w:tcPr>
            <w:tcW w:w="6055" w:type="dxa"/>
          </w:tcPr>
          <w:p w14:paraId="320CFB30" w14:textId="77777777" w:rsidR="004A6CF1" w:rsidRPr="00617D26" w:rsidRDefault="004A6CF1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495655" w:rsidRPr="00617D26" w14:paraId="1F4CA3E6" w14:textId="77777777" w:rsidTr="009432BA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</w:tcPr>
          <w:p w14:paraId="006E4A52" w14:textId="43C30439" w:rsidR="00495655" w:rsidRPr="00617D26" w:rsidRDefault="00495655" w:rsidP="006D522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Hours worked per week (average)</w:t>
            </w:r>
          </w:p>
        </w:tc>
        <w:tc>
          <w:tcPr>
            <w:tcW w:w="6055" w:type="dxa"/>
          </w:tcPr>
          <w:p w14:paraId="2225CD95" w14:textId="77777777" w:rsidR="00495655" w:rsidRPr="00617D26" w:rsidRDefault="00495655" w:rsidP="006D5228">
            <w:pPr>
              <w:rPr>
                <w:rFonts w:asciiTheme="majorHAnsi" w:hAnsiTheme="majorHAnsi"/>
                <w:sz w:val="20"/>
              </w:rPr>
            </w:pPr>
          </w:p>
        </w:tc>
      </w:tr>
      <w:tr w:rsidR="004A6CF1" w:rsidRPr="00617D26" w14:paraId="00C81B8D" w14:textId="77777777" w:rsidTr="009432BA">
        <w:trPr>
          <w:jc w:val="center"/>
        </w:trPr>
        <w:tc>
          <w:tcPr>
            <w:tcW w:w="3828" w:type="dxa"/>
            <w:shd w:val="clear" w:color="auto" w:fill="000000"/>
          </w:tcPr>
          <w:p w14:paraId="69AA7588" w14:textId="7FEF523B" w:rsidR="004A6CF1" w:rsidRPr="004A6CF1" w:rsidRDefault="004A6CF1" w:rsidP="00121E24">
            <w:pPr>
              <w:rPr>
                <w:rFonts w:asciiTheme="majorHAnsi" w:hAnsiTheme="majorHAnsi"/>
                <w:b/>
                <w:color w:val="FFFFFF" w:themeColor="background1"/>
                <w:sz w:val="20"/>
              </w:rPr>
            </w:pPr>
            <w:r w:rsidRPr="004A6CF1">
              <w:rPr>
                <w:rFonts w:asciiTheme="majorHAnsi" w:hAnsiTheme="majorHAnsi"/>
                <w:b/>
                <w:color w:val="FFFFFF" w:themeColor="background1"/>
                <w:sz w:val="20"/>
              </w:rPr>
              <w:t>Date of Application</w:t>
            </w:r>
          </w:p>
        </w:tc>
        <w:tc>
          <w:tcPr>
            <w:tcW w:w="6055" w:type="dxa"/>
          </w:tcPr>
          <w:p w14:paraId="4B6BC742" w14:textId="78C0DDDA" w:rsidR="004A6CF1" w:rsidRPr="009F3716" w:rsidRDefault="009F3716" w:rsidP="00121E24">
            <w:pPr>
              <w:rPr>
                <w:rFonts w:asciiTheme="majorHAnsi" w:hAnsiTheme="majorHAnsi"/>
                <w:i/>
                <w:sz w:val="20"/>
              </w:rPr>
            </w:pPr>
            <w:r w:rsidRPr="009F3716">
              <w:rPr>
                <w:rFonts w:asciiTheme="majorHAnsi" w:hAnsiTheme="majorHAnsi"/>
                <w:i/>
                <w:sz w:val="20"/>
              </w:rPr>
              <w:t>(day/month/year)</w:t>
            </w:r>
          </w:p>
        </w:tc>
      </w:tr>
      <w:tr w:rsidR="00121E24" w:rsidRPr="00617D26" w14:paraId="2C782A9C" w14:textId="77777777" w:rsidTr="009432BA">
        <w:trPr>
          <w:jc w:val="center"/>
        </w:trPr>
        <w:tc>
          <w:tcPr>
            <w:tcW w:w="3828" w:type="dxa"/>
            <w:shd w:val="clear" w:color="auto" w:fill="000000" w:themeFill="text1"/>
          </w:tcPr>
          <w:p w14:paraId="3499F9F9" w14:textId="6AA2E5CE" w:rsidR="00121E24" w:rsidRPr="00617D26" w:rsidRDefault="007B16F5" w:rsidP="00121E24">
            <w:pPr>
              <w:outlineLvl w:val="0"/>
              <w:rPr>
                <w:rFonts w:asciiTheme="majorHAnsi" w:hAnsiTheme="majorHAnsi"/>
                <w:color w:val="FFFFFF" w:themeColor="background1"/>
                <w:sz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</w:rPr>
              <w:t>Professional Connection</w:t>
            </w:r>
            <w:r w:rsidR="008341F8">
              <w:rPr>
                <w:rFonts w:asciiTheme="majorHAnsi" w:hAnsiTheme="majorHAnsi"/>
                <w:b/>
                <w:color w:val="FFFFFF" w:themeColor="background1"/>
                <w:sz w:val="20"/>
              </w:rPr>
              <w:t xml:space="preserve"> Details</w:t>
            </w:r>
          </w:p>
        </w:tc>
        <w:tc>
          <w:tcPr>
            <w:tcW w:w="6055" w:type="dxa"/>
            <w:shd w:val="clear" w:color="auto" w:fill="000000" w:themeFill="text1"/>
          </w:tcPr>
          <w:p w14:paraId="12178C90" w14:textId="77777777" w:rsidR="00121E24" w:rsidRPr="00617D26" w:rsidRDefault="00121E24" w:rsidP="00121E24">
            <w:pPr>
              <w:rPr>
                <w:rFonts w:asciiTheme="majorHAnsi" w:hAnsiTheme="majorHAnsi"/>
                <w:color w:val="FFFFFF" w:themeColor="background1"/>
                <w:sz w:val="20"/>
              </w:rPr>
            </w:pPr>
          </w:p>
        </w:tc>
      </w:tr>
      <w:tr w:rsidR="008341F8" w:rsidRPr="00617D26" w14:paraId="55F06A11" w14:textId="77777777" w:rsidTr="009432BA">
        <w:trPr>
          <w:jc w:val="center"/>
        </w:trPr>
        <w:tc>
          <w:tcPr>
            <w:tcW w:w="3828" w:type="dxa"/>
          </w:tcPr>
          <w:p w14:paraId="7F29E910" w14:textId="310442A4" w:rsidR="008341F8" w:rsidRPr="006D27CD" w:rsidRDefault="006D27CD" w:rsidP="00121E24">
            <w:pPr>
              <w:outlineLvl w:val="0"/>
              <w:rPr>
                <w:rFonts w:asciiTheme="majorHAnsi" w:hAnsiTheme="majorHAnsi"/>
                <w:sz w:val="20"/>
              </w:rPr>
            </w:pPr>
            <w:r w:rsidRPr="006D27CD">
              <w:rPr>
                <w:rFonts w:asciiTheme="majorHAnsi" w:hAnsiTheme="majorHAnsi"/>
                <w:sz w:val="20"/>
              </w:rPr>
              <w:t>Supervisor’s Full Name</w:t>
            </w:r>
            <w:r>
              <w:rPr>
                <w:rFonts w:asciiTheme="majorHAnsi" w:hAnsiTheme="majorHAnsi"/>
                <w:sz w:val="20"/>
              </w:rPr>
              <w:t xml:space="preserve"> and Title</w:t>
            </w:r>
          </w:p>
        </w:tc>
        <w:tc>
          <w:tcPr>
            <w:tcW w:w="6055" w:type="dxa"/>
          </w:tcPr>
          <w:p w14:paraId="05DEF883" w14:textId="77777777" w:rsidR="008341F8" w:rsidRPr="00617D26" w:rsidRDefault="008341F8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8341F8" w:rsidRPr="00617D26" w14:paraId="379CFF48" w14:textId="77777777" w:rsidTr="009432BA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</w:tcPr>
          <w:p w14:paraId="30EFC08F" w14:textId="18B93A29" w:rsidR="008341F8" w:rsidRDefault="006D27CD" w:rsidP="008341F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APS Member</w:t>
            </w:r>
          </w:p>
        </w:tc>
        <w:tc>
          <w:tcPr>
            <w:tcW w:w="6055" w:type="dxa"/>
          </w:tcPr>
          <w:p w14:paraId="78BAF6DA" w14:textId="7F7993E5" w:rsidR="008341F8" w:rsidRPr="00617D26" w:rsidRDefault="006D27CD" w:rsidP="008341F8">
            <w:pPr>
              <w:rPr>
                <w:rFonts w:asciiTheme="majorHAnsi" w:hAnsiTheme="majorHAnsi"/>
                <w:sz w:val="20"/>
              </w:rPr>
            </w:pPr>
            <w:r w:rsidRPr="006D27CD">
              <w:rPr>
                <w:rFonts w:asciiTheme="majorHAnsi" w:hAnsiTheme="majorHAnsi"/>
                <w:i/>
                <w:sz w:val="20"/>
              </w:rPr>
              <w:t>(Y/N)</w:t>
            </w:r>
          </w:p>
        </w:tc>
      </w:tr>
      <w:tr w:rsidR="008341F8" w:rsidRPr="00617D26" w14:paraId="386C2A96" w14:textId="77777777" w:rsidTr="009432BA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</w:tcPr>
          <w:p w14:paraId="44A5F577" w14:textId="615B227E" w:rsidR="008341F8" w:rsidRDefault="002C46E9" w:rsidP="008341F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Supervisor’s Position</w:t>
            </w:r>
          </w:p>
        </w:tc>
        <w:tc>
          <w:tcPr>
            <w:tcW w:w="6055" w:type="dxa"/>
          </w:tcPr>
          <w:p w14:paraId="2DC6A31C" w14:textId="77777777" w:rsidR="008341F8" w:rsidRPr="00617D26" w:rsidRDefault="008341F8" w:rsidP="008341F8">
            <w:pPr>
              <w:rPr>
                <w:rFonts w:asciiTheme="majorHAnsi" w:hAnsiTheme="majorHAnsi"/>
                <w:sz w:val="20"/>
              </w:rPr>
            </w:pPr>
          </w:p>
        </w:tc>
      </w:tr>
      <w:tr w:rsidR="008341F8" w:rsidRPr="00617D26" w14:paraId="21F3752A" w14:textId="77777777" w:rsidTr="009432BA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</w:tcPr>
          <w:p w14:paraId="3EFDA0D2" w14:textId="2AC5798A" w:rsidR="008341F8" w:rsidRDefault="00DD646D" w:rsidP="008341F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Clinic</w:t>
            </w:r>
            <w:r w:rsidR="007B16F5">
              <w:rPr>
                <w:rFonts w:asciiTheme="majorHAnsi" w:hAnsiTheme="majorHAnsi"/>
                <w:sz w:val="20"/>
              </w:rPr>
              <w:t>/Institution</w:t>
            </w:r>
            <w:r>
              <w:rPr>
                <w:rFonts w:asciiTheme="majorHAnsi" w:hAnsiTheme="majorHAnsi"/>
                <w:sz w:val="20"/>
              </w:rPr>
              <w:t xml:space="preserve"> Name</w:t>
            </w:r>
          </w:p>
        </w:tc>
        <w:tc>
          <w:tcPr>
            <w:tcW w:w="6055" w:type="dxa"/>
          </w:tcPr>
          <w:p w14:paraId="230F6DC9" w14:textId="77777777" w:rsidR="008341F8" w:rsidRPr="00617D26" w:rsidRDefault="008341F8" w:rsidP="008341F8">
            <w:pPr>
              <w:rPr>
                <w:rFonts w:asciiTheme="majorHAnsi" w:hAnsiTheme="majorHAnsi"/>
                <w:sz w:val="20"/>
              </w:rPr>
            </w:pPr>
          </w:p>
        </w:tc>
      </w:tr>
      <w:tr w:rsidR="00DD646D" w:rsidRPr="00617D26" w14:paraId="69E10B9C" w14:textId="77777777" w:rsidTr="009432BA">
        <w:trPr>
          <w:jc w:val="center"/>
        </w:trPr>
        <w:tc>
          <w:tcPr>
            <w:tcW w:w="3828" w:type="dxa"/>
          </w:tcPr>
          <w:p w14:paraId="7A8D8410" w14:textId="607196BB" w:rsidR="00DD646D" w:rsidRPr="00480EBB" w:rsidRDefault="00DD646D" w:rsidP="00121E24">
            <w:pPr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>Clinic</w:t>
            </w:r>
            <w:r w:rsidR="007B16F5">
              <w:rPr>
                <w:rFonts w:asciiTheme="majorHAnsi" w:hAnsiTheme="majorHAnsi"/>
                <w:sz w:val="20"/>
              </w:rPr>
              <w:t xml:space="preserve">/Institution </w:t>
            </w:r>
            <w:r w:rsidRPr="00480EBB">
              <w:rPr>
                <w:rFonts w:asciiTheme="majorHAnsi" w:hAnsiTheme="majorHAnsi"/>
                <w:sz w:val="20"/>
              </w:rPr>
              <w:t>Address</w:t>
            </w:r>
          </w:p>
        </w:tc>
        <w:tc>
          <w:tcPr>
            <w:tcW w:w="6055" w:type="dxa"/>
          </w:tcPr>
          <w:p w14:paraId="22106435" w14:textId="77777777" w:rsidR="00DD646D" w:rsidRPr="00617D26" w:rsidRDefault="00DD646D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706B97" w:rsidRPr="00617D26" w14:paraId="33445CC2" w14:textId="77777777" w:rsidTr="009432BA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</w:tcPr>
          <w:p w14:paraId="260E5E7B" w14:textId="37E3E41C" w:rsidR="00706B97" w:rsidRPr="00480EBB" w:rsidRDefault="00706B97" w:rsidP="00D20681">
            <w:pPr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>Dates</w:t>
            </w:r>
            <w:r w:rsidR="008742FB" w:rsidRPr="00480EBB">
              <w:rPr>
                <w:rFonts w:asciiTheme="majorHAnsi" w:hAnsiTheme="majorHAnsi"/>
                <w:sz w:val="20"/>
              </w:rPr>
              <w:t xml:space="preserve"> (</w:t>
            </w:r>
            <w:proofErr w:type="gramStart"/>
            <w:r w:rsidR="00156C8A" w:rsidRPr="00480EBB">
              <w:rPr>
                <w:rFonts w:asciiTheme="majorHAnsi" w:hAnsiTheme="majorHAnsi"/>
                <w:sz w:val="20"/>
              </w:rPr>
              <w:t>1 week</w:t>
            </w:r>
            <w:proofErr w:type="gramEnd"/>
            <w:r w:rsidR="00156C8A" w:rsidRPr="00480EBB">
              <w:rPr>
                <w:rFonts w:asciiTheme="majorHAnsi" w:hAnsiTheme="majorHAnsi"/>
                <w:sz w:val="20"/>
              </w:rPr>
              <w:t xml:space="preserve"> duration</w:t>
            </w:r>
            <w:r w:rsidR="008742FB" w:rsidRPr="00480EBB">
              <w:rPr>
                <w:rFonts w:asciiTheme="majorHAnsi" w:hAnsiTheme="majorHAnsi"/>
                <w:sz w:val="20"/>
              </w:rPr>
              <w:t>)</w:t>
            </w:r>
          </w:p>
        </w:tc>
        <w:tc>
          <w:tcPr>
            <w:tcW w:w="6055" w:type="dxa"/>
          </w:tcPr>
          <w:p w14:paraId="104B4936" w14:textId="523DE669" w:rsidR="00706B97" w:rsidRPr="00706B97" w:rsidRDefault="00706B97" w:rsidP="00D20681">
            <w:pPr>
              <w:rPr>
                <w:rFonts w:asciiTheme="majorHAnsi" w:hAnsiTheme="majorHAnsi"/>
                <w:i/>
                <w:sz w:val="20"/>
              </w:rPr>
            </w:pPr>
            <w:r w:rsidRPr="00706B97">
              <w:rPr>
                <w:rFonts w:asciiTheme="majorHAnsi" w:hAnsiTheme="majorHAnsi"/>
                <w:i/>
                <w:sz w:val="20"/>
              </w:rPr>
              <w:t>(From/to inclusive)</w:t>
            </w:r>
          </w:p>
        </w:tc>
      </w:tr>
      <w:tr w:rsidR="00DF587A" w:rsidRPr="00617D26" w14:paraId="205160C0" w14:textId="77777777" w:rsidTr="009432BA">
        <w:trPr>
          <w:jc w:val="center"/>
        </w:trPr>
        <w:tc>
          <w:tcPr>
            <w:tcW w:w="3828" w:type="dxa"/>
            <w:tcBorders>
              <w:bottom w:val="single" w:sz="4" w:space="0" w:color="000000" w:themeColor="text1"/>
            </w:tcBorders>
          </w:tcPr>
          <w:p w14:paraId="03A18CA6" w14:textId="21761ED6" w:rsidR="003F5786" w:rsidRPr="00480EBB" w:rsidRDefault="00DF587A" w:rsidP="00D20681">
            <w:pPr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 xml:space="preserve">Summary of proposed </w:t>
            </w:r>
            <w:r w:rsidR="007B16F5">
              <w:rPr>
                <w:rFonts w:asciiTheme="majorHAnsi" w:hAnsiTheme="majorHAnsi"/>
                <w:sz w:val="20"/>
              </w:rPr>
              <w:t>Professional Connection</w:t>
            </w:r>
            <w:r w:rsidR="00D86548" w:rsidRPr="00480EBB">
              <w:rPr>
                <w:rFonts w:asciiTheme="majorHAnsi" w:hAnsiTheme="majorHAnsi"/>
                <w:sz w:val="20"/>
              </w:rPr>
              <w:t xml:space="preserve"> learning p</w:t>
            </w:r>
            <w:r w:rsidRPr="00480EBB">
              <w:rPr>
                <w:rFonts w:asciiTheme="majorHAnsi" w:hAnsiTheme="majorHAnsi"/>
                <w:sz w:val="20"/>
              </w:rPr>
              <w:t xml:space="preserve">rogram (daily </w:t>
            </w:r>
            <w:r w:rsidR="00A72C61" w:rsidRPr="00480EBB">
              <w:rPr>
                <w:rFonts w:asciiTheme="majorHAnsi" w:hAnsiTheme="majorHAnsi"/>
                <w:sz w:val="20"/>
              </w:rPr>
              <w:t>outline</w:t>
            </w:r>
            <w:r w:rsidRPr="00480EBB">
              <w:rPr>
                <w:rFonts w:asciiTheme="majorHAnsi" w:hAnsiTheme="majorHAnsi"/>
                <w:sz w:val="20"/>
              </w:rPr>
              <w:t>)</w:t>
            </w:r>
            <w:r w:rsidR="00A72C61" w:rsidRPr="00480EBB">
              <w:rPr>
                <w:rFonts w:asciiTheme="majorHAnsi" w:hAnsiTheme="majorHAnsi"/>
                <w:sz w:val="20"/>
              </w:rPr>
              <w:t xml:space="preserve"> </w:t>
            </w:r>
          </w:p>
        </w:tc>
        <w:tc>
          <w:tcPr>
            <w:tcW w:w="6055" w:type="dxa"/>
          </w:tcPr>
          <w:p w14:paraId="45E332D3" w14:textId="71DB5295" w:rsidR="00DF587A" w:rsidRPr="003F5786" w:rsidRDefault="00C661B9" w:rsidP="00D20681">
            <w:pPr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(</w:t>
            </w:r>
            <w:r w:rsidR="003F5786" w:rsidRPr="003F5786">
              <w:rPr>
                <w:rFonts w:asciiTheme="majorHAnsi" w:hAnsiTheme="majorHAnsi"/>
                <w:i/>
                <w:sz w:val="20"/>
              </w:rPr>
              <w:t>Day</w:t>
            </w:r>
            <w:r>
              <w:rPr>
                <w:rFonts w:asciiTheme="majorHAnsi" w:hAnsiTheme="majorHAnsi"/>
                <w:i/>
                <w:sz w:val="20"/>
              </w:rPr>
              <w:t>)</w:t>
            </w:r>
          </w:p>
          <w:p w14:paraId="679D8056" w14:textId="3307E15B" w:rsidR="003F5786" w:rsidRPr="00617D26" w:rsidRDefault="00C661B9" w:rsidP="00D20681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(</w:t>
            </w:r>
            <w:r w:rsidR="003F5786" w:rsidRPr="003F5786">
              <w:rPr>
                <w:rFonts w:asciiTheme="majorHAnsi" w:hAnsiTheme="majorHAnsi"/>
                <w:i/>
                <w:sz w:val="20"/>
              </w:rPr>
              <w:t>Program Outline</w:t>
            </w:r>
            <w:r>
              <w:rPr>
                <w:rFonts w:asciiTheme="majorHAnsi" w:hAnsiTheme="majorHAnsi"/>
                <w:i/>
                <w:sz w:val="20"/>
              </w:rPr>
              <w:t>)</w:t>
            </w:r>
          </w:p>
        </w:tc>
      </w:tr>
      <w:tr w:rsidR="00CE26FE" w:rsidRPr="00617D26" w14:paraId="26F6E3E7" w14:textId="77777777" w:rsidTr="009432BA">
        <w:trPr>
          <w:jc w:val="center"/>
        </w:trPr>
        <w:tc>
          <w:tcPr>
            <w:tcW w:w="9883" w:type="dxa"/>
            <w:gridSpan w:val="2"/>
            <w:shd w:val="clear" w:color="auto" w:fill="000000" w:themeFill="text1"/>
          </w:tcPr>
          <w:p w14:paraId="2F27DA85" w14:textId="32CBEF98" w:rsidR="00CE26FE" w:rsidRPr="00617D26" w:rsidRDefault="00CE26FE" w:rsidP="006D5228">
            <w:pPr>
              <w:rPr>
                <w:rFonts w:asciiTheme="majorHAnsi" w:hAnsiTheme="majorHAnsi"/>
                <w:b/>
                <w:color w:val="FFFFFF" w:themeColor="background1"/>
                <w:sz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</w:rPr>
              <w:t xml:space="preserve">Outcomes and Benefits of Proposed </w:t>
            </w:r>
            <w:r w:rsidR="00BB5831">
              <w:rPr>
                <w:rFonts w:asciiTheme="majorHAnsi" w:hAnsiTheme="majorHAnsi"/>
                <w:b/>
                <w:color w:val="FFFFFF" w:themeColor="background1"/>
                <w:sz w:val="20"/>
              </w:rPr>
              <w:t>Professional Connection</w:t>
            </w:r>
          </w:p>
        </w:tc>
      </w:tr>
      <w:tr w:rsidR="004A6CF1" w:rsidRPr="00617D26" w14:paraId="2965DC05" w14:textId="77777777" w:rsidTr="009432BA">
        <w:trPr>
          <w:jc w:val="center"/>
        </w:trPr>
        <w:tc>
          <w:tcPr>
            <w:tcW w:w="3828" w:type="dxa"/>
          </w:tcPr>
          <w:p w14:paraId="539C3602" w14:textId="102247FD" w:rsidR="004A6CF1" w:rsidRDefault="00495655" w:rsidP="00495655">
            <w:pPr>
              <w:pStyle w:val="ListParagraph"/>
              <w:numPr>
                <w:ilvl w:val="0"/>
                <w:numId w:val="40"/>
              </w:numPr>
              <w:spacing w:before="0" w:line="240" w:lineRule="auto"/>
              <w:ind w:left="142" w:hanging="142"/>
              <w:outlineLvl w:val="0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What do you plan</w:t>
            </w:r>
            <w:r w:rsidRPr="00495655">
              <w:rPr>
                <w:rFonts w:asciiTheme="majorHAnsi" w:hAnsiTheme="majorHAnsi"/>
                <w:i/>
                <w:sz w:val="20"/>
              </w:rPr>
              <w:t xml:space="preserve"> to achieve</w:t>
            </w:r>
            <w:r>
              <w:rPr>
                <w:rFonts w:asciiTheme="majorHAnsi" w:hAnsiTheme="majorHAnsi"/>
                <w:i/>
                <w:sz w:val="20"/>
              </w:rPr>
              <w:t xml:space="preserve"> </w:t>
            </w:r>
            <w:r w:rsidR="007B16F5">
              <w:rPr>
                <w:rFonts w:asciiTheme="majorHAnsi" w:hAnsiTheme="majorHAnsi"/>
                <w:i/>
                <w:sz w:val="20"/>
              </w:rPr>
              <w:t>on</w:t>
            </w:r>
            <w:r>
              <w:rPr>
                <w:rFonts w:asciiTheme="majorHAnsi" w:hAnsiTheme="majorHAnsi"/>
                <w:i/>
                <w:sz w:val="20"/>
              </w:rPr>
              <w:t xml:space="preserve"> this </w:t>
            </w:r>
            <w:r w:rsidR="007B16F5">
              <w:rPr>
                <w:rFonts w:asciiTheme="majorHAnsi" w:hAnsiTheme="majorHAnsi"/>
                <w:i/>
                <w:sz w:val="20"/>
              </w:rPr>
              <w:t>Professional Connection visit</w:t>
            </w:r>
            <w:r>
              <w:rPr>
                <w:rFonts w:asciiTheme="majorHAnsi" w:hAnsiTheme="majorHAnsi"/>
                <w:i/>
                <w:sz w:val="20"/>
              </w:rPr>
              <w:t>?</w:t>
            </w:r>
          </w:p>
          <w:p w14:paraId="0ADE81EE" w14:textId="12D99121" w:rsidR="006D5228" w:rsidRDefault="006D5228" w:rsidP="00495655">
            <w:pPr>
              <w:pStyle w:val="ListParagraph"/>
              <w:numPr>
                <w:ilvl w:val="0"/>
                <w:numId w:val="40"/>
              </w:numPr>
              <w:spacing w:before="0" w:line="240" w:lineRule="auto"/>
              <w:ind w:left="142" w:hanging="142"/>
              <w:outlineLvl w:val="0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What are the de</w:t>
            </w:r>
            <w:bookmarkStart w:id="0" w:name="_GoBack"/>
            <w:bookmarkEnd w:id="0"/>
            <w:r>
              <w:rPr>
                <w:rFonts w:asciiTheme="majorHAnsi" w:hAnsiTheme="majorHAnsi"/>
                <w:i/>
                <w:sz w:val="20"/>
              </w:rPr>
              <w:t xml:space="preserve">sired outcomes of the </w:t>
            </w:r>
            <w:r w:rsidR="007B16F5">
              <w:rPr>
                <w:rFonts w:asciiTheme="majorHAnsi" w:hAnsiTheme="majorHAnsi"/>
                <w:i/>
                <w:sz w:val="20"/>
              </w:rPr>
              <w:t>Professional Connection</w:t>
            </w:r>
            <w:r>
              <w:rPr>
                <w:rFonts w:asciiTheme="majorHAnsi" w:hAnsiTheme="majorHAnsi"/>
                <w:i/>
                <w:sz w:val="20"/>
              </w:rPr>
              <w:t xml:space="preserve">? </w:t>
            </w:r>
          </w:p>
          <w:p w14:paraId="08A722D9" w14:textId="67AFEA27" w:rsidR="00495655" w:rsidRDefault="00495655" w:rsidP="00495655">
            <w:pPr>
              <w:pStyle w:val="ListParagraph"/>
              <w:numPr>
                <w:ilvl w:val="0"/>
                <w:numId w:val="40"/>
              </w:numPr>
              <w:spacing w:before="0" w:line="240" w:lineRule="auto"/>
              <w:ind w:left="142" w:hanging="142"/>
              <w:outlineLvl w:val="0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What skills do you plan to enhance?</w:t>
            </w:r>
          </w:p>
          <w:p w14:paraId="210C1387" w14:textId="5F651D76" w:rsidR="00495655" w:rsidRDefault="00495655" w:rsidP="00495655">
            <w:pPr>
              <w:pStyle w:val="ListParagraph"/>
              <w:numPr>
                <w:ilvl w:val="0"/>
                <w:numId w:val="40"/>
              </w:numPr>
              <w:spacing w:before="0" w:line="240" w:lineRule="auto"/>
              <w:ind w:left="142" w:hanging="142"/>
              <w:outlineLvl w:val="0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How will you benefit professionally?</w:t>
            </w:r>
          </w:p>
          <w:p w14:paraId="452833E0" w14:textId="60048CEA" w:rsidR="00495655" w:rsidRDefault="00495655" w:rsidP="00495655">
            <w:pPr>
              <w:pStyle w:val="ListParagraph"/>
              <w:numPr>
                <w:ilvl w:val="0"/>
                <w:numId w:val="40"/>
              </w:numPr>
              <w:spacing w:before="0" w:line="240" w:lineRule="auto"/>
              <w:ind w:left="142" w:hanging="142"/>
              <w:outlineLvl w:val="0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 xml:space="preserve">How will your current place of work benefit from your </w:t>
            </w:r>
            <w:r w:rsidR="006D5228">
              <w:rPr>
                <w:rFonts w:asciiTheme="majorHAnsi" w:hAnsiTheme="majorHAnsi"/>
                <w:i/>
                <w:sz w:val="20"/>
              </w:rPr>
              <w:t xml:space="preserve">proposed </w:t>
            </w:r>
            <w:r w:rsidR="007B16F5">
              <w:rPr>
                <w:rFonts w:asciiTheme="majorHAnsi" w:hAnsiTheme="majorHAnsi"/>
                <w:i/>
                <w:sz w:val="20"/>
              </w:rPr>
              <w:t>Professional Connection</w:t>
            </w:r>
            <w:r>
              <w:rPr>
                <w:rFonts w:asciiTheme="majorHAnsi" w:hAnsiTheme="majorHAnsi"/>
                <w:i/>
                <w:sz w:val="20"/>
              </w:rPr>
              <w:t>?</w:t>
            </w:r>
          </w:p>
          <w:p w14:paraId="458CDB3B" w14:textId="3CF6B332" w:rsidR="004A6CF1" w:rsidRPr="00390387" w:rsidRDefault="00300939" w:rsidP="00121E24">
            <w:pPr>
              <w:pStyle w:val="ListParagraph"/>
              <w:numPr>
                <w:ilvl w:val="0"/>
                <w:numId w:val="40"/>
              </w:numPr>
              <w:spacing w:before="0" w:line="240" w:lineRule="auto"/>
              <w:ind w:left="142" w:hanging="142"/>
              <w:outlineLvl w:val="0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 xml:space="preserve">How does this </w:t>
            </w:r>
            <w:r w:rsidR="007B16F5">
              <w:rPr>
                <w:rFonts w:asciiTheme="majorHAnsi" w:hAnsiTheme="majorHAnsi"/>
                <w:i/>
                <w:sz w:val="20"/>
              </w:rPr>
              <w:t>Professional Connection</w:t>
            </w:r>
            <w:r>
              <w:rPr>
                <w:rFonts w:asciiTheme="majorHAnsi" w:hAnsiTheme="majorHAnsi"/>
                <w:i/>
                <w:sz w:val="20"/>
              </w:rPr>
              <w:t xml:space="preserve"> meet the APS Vision, Mission and </w:t>
            </w:r>
            <w:r w:rsidR="007B16F5">
              <w:rPr>
                <w:rFonts w:asciiTheme="majorHAnsi" w:hAnsiTheme="majorHAnsi"/>
                <w:i/>
                <w:sz w:val="20"/>
              </w:rPr>
              <w:t>Priorities</w:t>
            </w:r>
            <w:r>
              <w:rPr>
                <w:rFonts w:asciiTheme="majorHAnsi" w:hAnsiTheme="majorHAnsi"/>
                <w:i/>
                <w:sz w:val="20"/>
              </w:rPr>
              <w:t>?</w:t>
            </w:r>
          </w:p>
        </w:tc>
        <w:tc>
          <w:tcPr>
            <w:tcW w:w="6055" w:type="dxa"/>
          </w:tcPr>
          <w:p w14:paraId="47C3461F" w14:textId="77777777" w:rsidR="004A6CF1" w:rsidRPr="00617D26" w:rsidRDefault="004A6CF1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2A78F2" w:rsidRPr="00617D26" w14:paraId="2261261B" w14:textId="77777777" w:rsidTr="009432BA">
        <w:trPr>
          <w:jc w:val="center"/>
        </w:trPr>
        <w:tc>
          <w:tcPr>
            <w:tcW w:w="9883" w:type="dxa"/>
            <w:gridSpan w:val="2"/>
            <w:shd w:val="clear" w:color="auto" w:fill="000000" w:themeFill="text1"/>
          </w:tcPr>
          <w:p w14:paraId="660D2C16" w14:textId="18121A9C" w:rsidR="002A78F2" w:rsidRPr="00617D26" w:rsidRDefault="007B16F5" w:rsidP="00926C4B">
            <w:pPr>
              <w:rPr>
                <w:rFonts w:asciiTheme="majorHAnsi" w:hAnsiTheme="majorHAnsi"/>
                <w:b/>
                <w:color w:val="FFFFFF" w:themeColor="background1"/>
                <w:sz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</w:rPr>
              <w:t>Professional Connection</w:t>
            </w:r>
            <w:r w:rsidR="002A78F2">
              <w:rPr>
                <w:rFonts w:asciiTheme="majorHAnsi" w:hAnsiTheme="majorHAnsi"/>
                <w:b/>
                <w:color w:val="FFFFFF" w:themeColor="background1"/>
                <w:sz w:val="20"/>
              </w:rPr>
              <w:t xml:space="preserve"> Grant Budget (AUD, GST inclusive)</w:t>
            </w:r>
          </w:p>
        </w:tc>
      </w:tr>
      <w:tr w:rsidR="004A6CF1" w:rsidRPr="00617D26" w14:paraId="516FF77B" w14:textId="77777777" w:rsidTr="009432BA">
        <w:trPr>
          <w:jc w:val="center"/>
        </w:trPr>
        <w:tc>
          <w:tcPr>
            <w:tcW w:w="3828" w:type="dxa"/>
          </w:tcPr>
          <w:p w14:paraId="4DDB987D" w14:textId="23E2BAF0" w:rsidR="004A6CF1" w:rsidRDefault="002A78F2" w:rsidP="00D20681">
            <w:pPr>
              <w:outlineLvl w:val="0"/>
              <w:rPr>
                <w:rFonts w:asciiTheme="majorHAnsi" w:hAnsiTheme="majorHAnsi"/>
                <w:sz w:val="20"/>
              </w:rPr>
            </w:pPr>
            <w:r w:rsidRPr="00E67F48">
              <w:rPr>
                <w:rFonts w:asciiTheme="majorHAnsi" w:hAnsiTheme="majorHAnsi"/>
                <w:sz w:val="20"/>
                <w:u w:val="single"/>
              </w:rPr>
              <w:t>Travel</w:t>
            </w:r>
            <w:r w:rsidR="00D20681" w:rsidRPr="00E67F48">
              <w:rPr>
                <w:rFonts w:asciiTheme="majorHAnsi" w:hAnsiTheme="majorHAnsi"/>
                <w:sz w:val="20"/>
                <w:u w:val="single"/>
              </w:rPr>
              <w:t xml:space="preserve"> </w:t>
            </w:r>
            <w:r w:rsidR="009015C9">
              <w:rPr>
                <w:rFonts w:asciiTheme="majorHAnsi" w:hAnsiTheme="majorHAnsi"/>
                <w:sz w:val="20"/>
              </w:rPr>
              <w:t>(p</w:t>
            </w:r>
            <w:r w:rsidR="004A1EB5">
              <w:rPr>
                <w:rFonts w:asciiTheme="majorHAnsi" w:hAnsiTheme="majorHAnsi"/>
                <w:sz w:val="20"/>
              </w:rPr>
              <w:t>aid on r</w:t>
            </w:r>
            <w:r w:rsidR="00D20681">
              <w:rPr>
                <w:rFonts w:asciiTheme="majorHAnsi" w:hAnsiTheme="majorHAnsi"/>
                <w:sz w:val="20"/>
              </w:rPr>
              <w:t>eceipts only)</w:t>
            </w:r>
            <w:r>
              <w:rPr>
                <w:rFonts w:asciiTheme="majorHAnsi" w:hAnsiTheme="majorHAnsi"/>
                <w:sz w:val="20"/>
              </w:rPr>
              <w:t>:</w:t>
            </w:r>
          </w:p>
          <w:p w14:paraId="2E0A9FC9" w14:textId="77777777" w:rsidR="002A78F2" w:rsidRDefault="00D20681" w:rsidP="005D3CAE">
            <w:pPr>
              <w:pStyle w:val="ListParagraph"/>
              <w:numPr>
                <w:ilvl w:val="0"/>
                <w:numId w:val="41"/>
              </w:numPr>
              <w:spacing w:before="0" w:line="240" w:lineRule="auto"/>
              <w:ind w:left="284" w:hanging="142"/>
              <w:outlineLvl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Airfares</w:t>
            </w:r>
          </w:p>
          <w:p w14:paraId="753A87CB" w14:textId="77777777" w:rsidR="00D20681" w:rsidRDefault="00D20681" w:rsidP="005D3CAE">
            <w:pPr>
              <w:pStyle w:val="ListParagraph"/>
              <w:numPr>
                <w:ilvl w:val="0"/>
                <w:numId w:val="41"/>
              </w:numPr>
              <w:spacing w:before="0" w:line="240" w:lineRule="auto"/>
              <w:ind w:left="284" w:hanging="142"/>
              <w:outlineLvl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Train/Bus/Ferry</w:t>
            </w:r>
          </w:p>
          <w:p w14:paraId="669A6CE3" w14:textId="77777777" w:rsidR="00D20681" w:rsidRDefault="00D20681" w:rsidP="005D3CAE">
            <w:pPr>
              <w:pStyle w:val="ListParagraph"/>
              <w:numPr>
                <w:ilvl w:val="0"/>
                <w:numId w:val="41"/>
              </w:numPr>
              <w:spacing w:before="0" w:line="240" w:lineRule="auto"/>
              <w:ind w:left="284" w:hanging="142"/>
              <w:outlineLvl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Taxi</w:t>
            </w:r>
          </w:p>
          <w:p w14:paraId="29A93285" w14:textId="77777777" w:rsidR="00D20681" w:rsidRDefault="00D20681" w:rsidP="005D3CAE">
            <w:pPr>
              <w:pStyle w:val="ListParagraph"/>
              <w:numPr>
                <w:ilvl w:val="0"/>
                <w:numId w:val="41"/>
              </w:numPr>
              <w:spacing w:before="0" w:line="240" w:lineRule="auto"/>
              <w:ind w:left="284" w:hanging="142"/>
              <w:outlineLvl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Distance for per km Car Allowance</w:t>
            </w:r>
          </w:p>
          <w:p w14:paraId="1EC5BDA1" w14:textId="77777777" w:rsidR="005D3CAE" w:rsidRPr="005D3CAE" w:rsidRDefault="005D3CAE" w:rsidP="005D3CAE">
            <w:pPr>
              <w:outlineLvl w:val="0"/>
              <w:rPr>
                <w:rFonts w:asciiTheme="majorHAnsi" w:hAnsiTheme="majorHAnsi"/>
                <w:sz w:val="20"/>
              </w:rPr>
            </w:pPr>
          </w:p>
          <w:p w14:paraId="161796C3" w14:textId="10D278F8" w:rsidR="00D20681" w:rsidRDefault="00D20681" w:rsidP="005D3CAE">
            <w:pPr>
              <w:outlineLvl w:val="0"/>
              <w:rPr>
                <w:rFonts w:asciiTheme="majorHAnsi" w:hAnsiTheme="majorHAnsi"/>
                <w:sz w:val="20"/>
              </w:rPr>
            </w:pPr>
            <w:r w:rsidRPr="00E67F48">
              <w:rPr>
                <w:rFonts w:asciiTheme="majorHAnsi" w:hAnsiTheme="majorHAnsi"/>
                <w:sz w:val="20"/>
                <w:u w:val="single"/>
              </w:rPr>
              <w:t>Accommodation</w:t>
            </w:r>
            <w:r w:rsidR="009015C9">
              <w:rPr>
                <w:rFonts w:asciiTheme="majorHAnsi" w:hAnsiTheme="majorHAnsi"/>
                <w:sz w:val="20"/>
              </w:rPr>
              <w:t xml:space="preserve"> (p</w:t>
            </w:r>
            <w:r>
              <w:rPr>
                <w:rFonts w:asciiTheme="majorHAnsi" w:hAnsiTheme="majorHAnsi"/>
                <w:sz w:val="20"/>
              </w:rPr>
              <w:t>aid on receipts only):</w:t>
            </w:r>
          </w:p>
          <w:p w14:paraId="702201AA" w14:textId="77777777" w:rsidR="00D20681" w:rsidRDefault="00D20681" w:rsidP="005D3CAE">
            <w:pPr>
              <w:pStyle w:val="ListParagraph"/>
              <w:numPr>
                <w:ilvl w:val="0"/>
                <w:numId w:val="42"/>
              </w:numPr>
              <w:spacing w:before="0" w:line="240" w:lineRule="auto"/>
              <w:ind w:left="284" w:hanging="142"/>
              <w:outlineLvl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Name</w:t>
            </w:r>
          </w:p>
          <w:p w14:paraId="0E24E012" w14:textId="77777777" w:rsidR="00D20681" w:rsidRDefault="00D20681" w:rsidP="005D3CAE">
            <w:pPr>
              <w:pStyle w:val="ListParagraph"/>
              <w:numPr>
                <w:ilvl w:val="0"/>
                <w:numId w:val="42"/>
              </w:numPr>
              <w:spacing w:before="0" w:line="240" w:lineRule="auto"/>
              <w:ind w:left="284" w:hanging="142"/>
              <w:outlineLvl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Number of nights</w:t>
            </w:r>
          </w:p>
          <w:p w14:paraId="5AB40EAB" w14:textId="77777777" w:rsidR="005D3CAE" w:rsidRPr="005D3CAE" w:rsidRDefault="005D3CAE" w:rsidP="005D3CAE">
            <w:pPr>
              <w:outlineLvl w:val="0"/>
              <w:rPr>
                <w:rFonts w:asciiTheme="majorHAnsi" w:hAnsiTheme="majorHAnsi"/>
                <w:sz w:val="20"/>
              </w:rPr>
            </w:pPr>
          </w:p>
          <w:p w14:paraId="280CA22F" w14:textId="77777777" w:rsidR="00D20681" w:rsidRDefault="00D20681" w:rsidP="005D3CAE">
            <w:pPr>
              <w:outlineLvl w:val="0"/>
              <w:rPr>
                <w:rFonts w:asciiTheme="majorHAnsi" w:hAnsiTheme="majorHAnsi"/>
                <w:sz w:val="20"/>
              </w:rPr>
            </w:pPr>
            <w:r w:rsidRPr="00E67F48">
              <w:rPr>
                <w:rFonts w:asciiTheme="majorHAnsi" w:hAnsiTheme="majorHAnsi"/>
                <w:sz w:val="20"/>
                <w:u w:val="single"/>
              </w:rPr>
              <w:t>Per Diem Allowance</w:t>
            </w:r>
            <w:r>
              <w:rPr>
                <w:rFonts w:asciiTheme="majorHAnsi" w:hAnsiTheme="majorHAnsi"/>
                <w:sz w:val="20"/>
              </w:rPr>
              <w:t xml:space="preserve"> (to cover food</w:t>
            </w:r>
            <w:r w:rsidR="005D3CAE">
              <w:rPr>
                <w:rFonts w:asciiTheme="majorHAnsi" w:hAnsiTheme="majorHAnsi"/>
                <w:sz w:val="20"/>
              </w:rPr>
              <w:t xml:space="preserve"> and incidental expenses – no receipts required):</w:t>
            </w:r>
          </w:p>
          <w:p w14:paraId="6B37C067" w14:textId="77777777" w:rsidR="005D3CAE" w:rsidRDefault="005D3CAE" w:rsidP="00E67F48">
            <w:pPr>
              <w:pStyle w:val="ListParagraph"/>
              <w:numPr>
                <w:ilvl w:val="0"/>
                <w:numId w:val="43"/>
              </w:numPr>
              <w:spacing w:before="0" w:line="240" w:lineRule="auto"/>
              <w:ind w:left="284" w:hanging="142"/>
              <w:outlineLvl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$75.00 per diem</w:t>
            </w:r>
          </w:p>
          <w:p w14:paraId="7ADDBEE0" w14:textId="189D17A7" w:rsidR="005D3CAE" w:rsidRPr="005D3CAE" w:rsidRDefault="005D3CAE" w:rsidP="00E67F48">
            <w:pPr>
              <w:pStyle w:val="ListParagraph"/>
              <w:numPr>
                <w:ilvl w:val="0"/>
                <w:numId w:val="43"/>
              </w:numPr>
              <w:spacing w:before="0" w:line="240" w:lineRule="auto"/>
              <w:ind w:left="284" w:hanging="142"/>
              <w:outlineLvl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Number of days</w:t>
            </w:r>
          </w:p>
        </w:tc>
        <w:tc>
          <w:tcPr>
            <w:tcW w:w="6055" w:type="dxa"/>
          </w:tcPr>
          <w:p w14:paraId="27F086CC" w14:textId="29BDA163" w:rsidR="004A6CF1" w:rsidRPr="00617D26" w:rsidRDefault="004A6CF1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121E24" w:rsidRPr="00617D26" w14:paraId="338E9C6F" w14:textId="77777777" w:rsidTr="009432BA">
        <w:trPr>
          <w:jc w:val="center"/>
        </w:trPr>
        <w:tc>
          <w:tcPr>
            <w:tcW w:w="3828" w:type="dxa"/>
            <w:shd w:val="clear" w:color="auto" w:fill="000000" w:themeFill="text1"/>
          </w:tcPr>
          <w:p w14:paraId="155DFAFE" w14:textId="77777777" w:rsidR="00121E24" w:rsidRPr="00617D26" w:rsidRDefault="00121E24" w:rsidP="00121E24">
            <w:pPr>
              <w:outlineLvl w:val="0"/>
              <w:rPr>
                <w:rFonts w:asciiTheme="majorHAnsi" w:hAnsiTheme="majorHAnsi"/>
                <w:color w:val="FFFFFF" w:themeColor="background1"/>
                <w:sz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</w:rPr>
              <w:t>Other information</w:t>
            </w:r>
          </w:p>
        </w:tc>
        <w:tc>
          <w:tcPr>
            <w:tcW w:w="6055" w:type="dxa"/>
            <w:shd w:val="clear" w:color="auto" w:fill="000000" w:themeFill="text1"/>
          </w:tcPr>
          <w:p w14:paraId="5172936D" w14:textId="77777777" w:rsidR="00121E24" w:rsidRPr="00617D26" w:rsidRDefault="00121E24" w:rsidP="00121E24">
            <w:pPr>
              <w:rPr>
                <w:rFonts w:asciiTheme="majorHAnsi" w:hAnsiTheme="majorHAnsi"/>
                <w:color w:val="FFFFFF" w:themeColor="background1"/>
                <w:sz w:val="20"/>
              </w:rPr>
            </w:pPr>
          </w:p>
        </w:tc>
      </w:tr>
      <w:tr w:rsidR="00121E24" w:rsidRPr="00617D26" w14:paraId="205F3F84" w14:textId="77777777" w:rsidTr="005F35A8">
        <w:trPr>
          <w:trHeight w:val="559"/>
          <w:jc w:val="center"/>
        </w:trPr>
        <w:tc>
          <w:tcPr>
            <w:tcW w:w="3828" w:type="dxa"/>
          </w:tcPr>
          <w:p w14:paraId="0A287A12" w14:textId="183E3118" w:rsidR="00121E24" w:rsidRDefault="00B47849" w:rsidP="00B47849">
            <w:pPr>
              <w:outlineLvl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Please </w:t>
            </w:r>
            <w:r w:rsidR="00121E24">
              <w:rPr>
                <w:rFonts w:asciiTheme="majorHAnsi" w:hAnsiTheme="majorHAnsi"/>
                <w:sz w:val="20"/>
              </w:rPr>
              <w:t xml:space="preserve">list any other information the APS Board may find useful in reviewing this </w:t>
            </w:r>
            <w:r w:rsidR="00121E24" w:rsidRPr="00480EBB">
              <w:rPr>
                <w:rFonts w:asciiTheme="majorHAnsi" w:hAnsiTheme="majorHAnsi"/>
                <w:sz w:val="20"/>
              </w:rPr>
              <w:t>applicatio</w:t>
            </w:r>
            <w:r w:rsidR="003028CF" w:rsidRPr="00480EBB">
              <w:rPr>
                <w:rFonts w:asciiTheme="majorHAnsi" w:hAnsiTheme="majorHAnsi"/>
                <w:sz w:val="20"/>
              </w:rPr>
              <w:t>n</w:t>
            </w:r>
            <w:r w:rsidR="00300939" w:rsidRPr="00480EBB">
              <w:rPr>
                <w:rFonts w:asciiTheme="majorHAnsi" w:hAnsiTheme="majorHAnsi"/>
                <w:sz w:val="20"/>
              </w:rPr>
              <w:t>.</w:t>
            </w:r>
          </w:p>
          <w:p w14:paraId="3CB2D2F9" w14:textId="77777777" w:rsidR="005F35A8" w:rsidRPr="00480EBB" w:rsidRDefault="005F35A8" w:rsidP="00B47849">
            <w:pPr>
              <w:outlineLvl w:val="0"/>
              <w:rPr>
                <w:rFonts w:asciiTheme="majorHAnsi" w:hAnsiTheme="majorHAnsi"/>
                <w:sz w:val="20"/>
              </w:rPr>
            </w:pPr>
          </w:p>
          <w:p w14:paraId="3EF46F45" w14:textId="18965F13" w:rsidR="00B47849" w:rsidRPr="00480EBB" w:rsidRDefault="00B47849" w:rsidP="00B47849">
            <w:pPr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 xml:space="preserve">Please include the following letters of </w:t>
            </w:r>
            <w:r w:rsidRPr="00480EBB">
              <w:rPr>
                <w:rFonts w:asciiTheme="majorHAnsi" w:hAnsiTheme="majorHAnsi"/>
                <w:sz w:val="20"/>
              </w:rPr>
              <w:lastRenderedPageBreak/>
              <w:t>support with your application:</w:t>
            </w:r>
          </w:p>
          <w:p w14:paraId="425D8182" w14:textId="6ABEE107" w:rsidR="00B47849" w:rsidRPr="00480EBB" w:rsidRDefault="00B47849" w:rsidP="00B47849">
            <w:pPr>
              <w:pStyle w:val="ListParagraph"/>
              <w:numPr>
                <w:ilvl w:val="0"/>
                <w:numId w:val="44"/>
              </w:numPr>
              <w:spacing w:before="0" w:line="240" w:lineRule="auto"/>
              <w:ind w:left="317" w:hanging="142"/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>Employer</w:t>
            </w:r>
          </w:p>
          <w:p w14:paraId="01140E04" w14:textId="7FC28C62" w:rsidR="00300939" w:rsidRPr="00B47849" w:rsidRDefault="00B47849" w:rsidP="00121E24">
            <w:pPr>
              <w:pStyle w:val="ListParagraph"/>
              <w:numPr>
                <w:ilvl w:val="0"/>
                <w:numId w:val="44"/>
              </w:numPr>
              <w:spacing w:before="0" w:line="240" w:lineRule="auto"/>
              <w:ind w:left="317" w:hanging="142"/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>Proposed Clinic</w:t>
            </w:r>
            <w:r w:rsidR="007B16F5">
              <w:rPr>
                <w:rFonts w:asciiTheme="majorHAnsi" w:hAnsiTheme="majorHAnsi"/>
                <w:sz w:val="20"/>
              </w:rPr>
              <w:t>/Institution</w:t>
            </w:r>
            <w:r w:rsidRPr="00480EBB">
              <w:rPr>
                <w:rFonts w:asciiTheme="majorHAnsi" w:hAnsiTheme="majorHAnsi"/>
                <w:sz w:val="20"/>
              </w:rPr>
              <w:t xml:space="preserve"> of </w:t>
            </w:r>
            <w:r w:rsidR="007B16F5">
              <w:rPr>
                <w:rFonts w:asciiTheme="majorHAnsi" w:hAnsiTheme="majorHAnsi"/>
                <w:sz w:val="20"/>
              </w:rPr>
              <w:t>Connection</w:t>
            </w:r>
          </w:p>
        </w:tc>
        <w:tc>
          <w:tcPr>
            <w:tcW w:w="6055" w:type="dxa"/>
          </w:tcPr>
          <w:p w14:paraId="2E878932" w14:textId="77777777" w:rsidR="00121E24" w:rsidRDefault="00121E24" w:rsidP="00121E24">
            <w:pPr>
              <w:rPr>
                <w:rFonts w:asciiTheme="majorHAnsi" w:hAnsiTheme="majorHAnsi"/>
                <w:sz w:val="20"/>
              </w:rPr>
            </w:pPr>
          </w:p>
          <w:p w14:paraId="20A70F4B" w14:textId="77777777" w:rsidR="00121E24" w:rsidRDefault="00121E24" w:rsidP="00121E24">
            <w:pPr>
              <w:rPr>
                <w:rFonts w:asciiTheme="majorHAnsi" w:hAnsiTheme="majorHAnsi"/>
                <w:sz w:val="20"/>
              </w:rPr>
            </w:pPr>
          </w:p>
          <w:p w14:paraId="440278B4" w14:textId="77777777" w:rsidR="00121E24" w:rsidRDefault="00121E24" w:rsidP="00121E24">
            <w:pPr>
              <w:rPr>
                <w:rFonts w:asciiTheme="majorHAnsi" w:hAnsiTheme="majorHAnsi"/>
                <w:sz w:val="20"/>
              </w:rPr>
            </w:pPr>
          </w:p>
          <w:p w14:paraId="2DDD5DAB" w14:textId="77777777" w:rsidR="00121E24" w:rsidRPr="00617D26" w:rsidRDefault="00121E24" w:rsidP="00121E24">
            <w:pPr>
              <w:rPr>
                <w:rFonts w:asciiTheme="majorHAnsi" w:hAnsiTheme="majorHAnsi"/>
                <w:sz w:val="20"/>
              </w:rPr>
            </w:pPr>
          </w:p>
        </w:tc>
      </w:tr>
      <w:tr w:rsidR="00121E24" w:rsidRPr="00617D26" w14:paraId="05655115" w14:textId="77777777" w:rsidTr="009432BA">
        <w:trPr>
          <w:jc w:val="center"/>
        </w:trPr>
        <w:tc>
          <w:tcPr>
            <w:tcW w:w="3828" w:type="dxa"/>
            <w:shd w:val="clear" w:color="auto" w:fill="000000" w:themeFill="text1"/>
          </w:tcPr>
          <w:p w14:paraId="01146EFE" w14:textId="29F01F5B" w:rsidR="00121E24" w:rsidRPr="00480EBB" w:rsidRDefault="00974E12" w:rsidP="00121E24">
            <w:pPr>
              <w:outlineLvl w:val="0"/>
              <w:rPr>
                <w:rFonts w:asciiTheme="majorHAnsi" w:hAnsiTheme="majorHAnsi"/>
                <w:b/>
                <w:color w:val="FFFFFF" w:themeColor="background1"/>
                <w:sz w:val="20"/>
              </w:rPr>
            </w:pPr>
            <w:r w:rsidRPr="00480EBB">
              <w:rPr>
                <w:rFonts w:asciiTheme="majorHAnsi" w:hAnsiTheme="majorHAnsi"/>
                <w:b/>
                <w:color w:val="FFFFFF" w:themeColor="background1"/>
                <w:sz w:val="20"/>
              </w:rPr>
              <w:t>Terms and Conditions</w:t>
            </w:r>
          </w:p>
        </w:tc>
        <w:tc>
          <w:tcPr>
            <w:tcW w:w="6055" w:type="dxa"/>
            <w:shd w:val="clear" w:color="auto" w:fill="000000" w:themeFill="text1"/>
          </w:tcPr>
          <w:p w14:paraId="07F2B70E" w14:textId="77777777" w:rsidR="00121E24" w:rsidRPr="00480EBB" w:rsidRDefault="00121E24" w:rsidP="00121E24">
            <w:pPr>
              <w:rPr>
                <w:rFonts w:asciiTheme="majorHAnsi" w:hAnsiTheme="majorHAnsi"/>
                <w:color w:val="FFFFFF" w:themeColor="background1"/>
                <w:sz w:val="20"/>
              </w:rPr>
            </w:pPr>
          </w:p>
        </w:tc>
      </w:tr>
      <w:tr w:rsidR="00974E12" w:rsidRPr="00617D26" w14:paraId="05DB9A4A" w14:textId="77777777" w:rsidTr="009432BA">
        <w:trPr>
          <w:jc w:val="center"/>
        </w:trPr>
        <w:tc>
          <w:tcPr>
            <w:tcW w:w="9883" w:type="dxa"/>
            <w:gridSpan w:val="2"/>
            <w:shd w:val="clear" w:color="auto" w:fill="auto"/>
          </w:tcPr>
          <w:p w14:paraId="63DF14C7" w14:textId="3A30DBF5" w:rsidR="00B47849" w:rsidRPr="00480EBB" w:rsidRDefault="00B47849" w:rsidP="009010BD">
            <w:pPr>
              <w:pStyle w:val="ListParagraph"/>
              <w:numPr>
                <w:ilvl w:val="0"/>
                <w:numId w:val="37"/>
              </w:numPr>
              <w:spacing w:before="0" w:line="240" w:lineRule="auto"/>
              <w:ind w:left="425" w:hanging="357"/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>Supporting documentation required:</w:t>
            </w:r>
          </w:p>
          <w:p w14:paraId="48A3DDD6" w14:textId="7ECE82AC" w:rsidR="00B47849" w:rsidRPr="00480EBB" w:rsidRDefault="00B47849" w:rsidP="00B47849">
            <w:pPr>
              <w:pStyle w:val="ListParagraph"/>
              <w:numPr>
                <w:ilvl w:val="1"/>
                <w:numId w:val="37"/>
              </w:numPr>
              <w:spacing w:before="0" w:line="240" w:lineRule="auto"/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>Employer letter of support for applicant</w:t>
            </w:r>
          </w:p>
          <w:p w14:paraId="51823867" w14:textId="5DC77581" w:rsidR="00B47849" w:rsidRPr="00480EBB" w:rsidRDefault="00B47849" w:rsidP="00B47849">
            <w:pPr>
              <w:pStyle w:val="ListParagraph"/>
              <w:numPr>
                <w:ilvl w:val="1"/>
                <w:numId w:val="37"/>
              </w:numPr>
              <w:spacing w:before="0" w:line="240" w:lineRule="auto"/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 xml:space="preserve">Proposed Pain Centre support for </w:t>
            </w:r>
            <w:r w:rsidR="007B16F5">
              <w:rPr>
                <w:rFonts w:asciiTheme="majorHAnsi" w:hAnsiTheme="majorHAnsi"/>
                <w:sz w:val="20"/>
              </w:rPr>
              <w:t>Professional Connection</w:t>
            </w:r>
            <w:r w:rsidRPr="00480EBB">
              <w:rPr>
                <w:rFonts w:asciiTheme="majorHAnsi" w:hAnsiTheme="majorHAnsi"/>
                <w:sz w:val="20"/>
              </w:rPr>
              <w:t>, including dates.</w:t>
            </w:r>
          </w:p>
          <w:p w14:paraId="12DD36CC" w14:textId="1399D65A" w:rsidR="009010BD" w:rsidRPr="00480EBB" w:rsidRDefault="00D168A4" w:rsidP="009010BD">
            <w:pPr>
              <w:pStyle w:val="ListParagraph"/>
              <w:numPr>
                <w:ilvl w:val="0"/>
                <w:numId w:val="37"/>
              </w:numPr>
              <w:spacing w:before="0" w:line="240" w:lineRule="auto"/>
              <w:ind w:left="425" w:hanging="357"/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>Funding</w:t>
            </w:r>
            <w:r w:rsidR="009010BD" w:rsidRPr="00480EBB">
              <w:rPr>
                <w:rFonts w:asciiTheme="majorHAnsi" w:hAnsiTheme="majorHAnsi"/>
                <w:sz w:val="20"/>
              </w:rPr>
              <w:t xml:space="preserve">: </w:t>
            </w:r>
          </w:p>
          <w:p w14:paraId="4B8BF438" w14:textId="6980676F" w:rsidR="009010BD" w:rsidRPr="00480EBB" w:rsidRDefault="00DE4A04" w:rsidP="009010BD">
            <w:pPr>
              <w:pStyle w:val="ListParagraph"/>
              <w:numPr>
                <w:ilvl w:val="1"/>
                <w:numId w:val="37"/>
              </w:numPr>
              <w:spacing w:before="0" w:line="240" w:lineRule="auto"/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 xml:space="preserve">Payment will be made by EFT </w:t>
            </w:r>
            <w:r w:rsidRPr="0074209A">
              <w:rPr>
                <w:rFonts w:asciiTheme="majorHAnsi" w:hAnsiTheme="majorHAnsi"/>
                <w:sz w:val="20"/>
                <w:u w:val="single"/>
              </w:rPr>
              <w:t>after</w:t>
            </w:r>
            <w:r w:rsidRPr="00480EBB">
              <w:rPr>
                <w:rFonts w:asciiTheme="majorHAnsi" w:hAnsiTheme="majorHAnsi"/>
                <w:sz w:val="20"/>
              </w:rPr>
              <w:t xml:space="preserve"> the </w:t>
            </w:r>
            <w:r w:rsidR="007B16F5">
              <w:rPr>
                <w:rFonts w:asciiTheme="majorHAnsi" w:hAnsiTheme="majorHAnsi"/>
                <w:sz w:val="20"/>
              </w:rPr>
              <w:t>Professional Connection</w:t>
            </w:r>
            <w:r w:rsidRPr="00480EBB">
              <w:rPr>
                <w:rFonts w:asciiTheme="majorHAnsi" w:hAnsiTheme="majorHAnsi"/>
                <w:sz w:val="20"/>
              </w:rPr>
              <w:t xml:space="preserve"> has been completed.</w:t>
            </w:r>
          </w:p>
          <w:p w14:paraId="0B087226" w14:textId="2BEF0CC0" w:rsidR="00DE4A04" w:rsidRPr="00480EBB" w:rsidRDefault="00DE4A04" w:rsidP="009010BD">
            <w:pPr>
              <w:pStyle w:val="ListParagraph"/>
              <w:numPr>
                <w:ilvl w:val="1"/>
                <w:numId w:val="37"/>
              </w:numPr>
              <w:spacing w:before="0" w:line="240" w:lineRule="auto"/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>Receipts must be provided for all expenses claimed, apart from the per diem allowance.</w:t>
            </w:r>
          </w:p>
          <w:p w14:paraId="200F86A1" w14:textId="7FE566B5" w:rsidR="00DE4A04" w:rsidRPr="00480EBB" w:rsidRDefault="00DE4A04" w:rsidP="00DE4A04">
            <w:pPr>
              <w:pStyle w:val="ListParagraph"/>
              <w:numPr>
                <w:ilvl w:val="1"/>
                <w:numId w:val="37"/>
              </w:numPr>
              <w:spacing w:before="0" w:line="240" w:lineRule="auto"/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>An APS approved expense claim f</w:t>
            </w:r>
            <w:r w:rsidR="006F6099">
              <w:rPr>
                <w:rFonts w:asciiTheme="majorHAnsi" w:hAnsiTheme="majorHAnsi"/>
                <w:sz w:val="20"/>
              </w:rPr>
              <w:t>orm must be used to claim funds, please contact the APS Secretariat.</w:t>
            </w:r>
          </w:p>
          <w:p w14:paraId="203D17A4" w14:textId="77777777" w:rsidR="009010BD" w:rsidRPr="00480EBB" w:rsidRDefault="009010BD" w:rsidP="009010BD">
            <w:pPr>
              <w:pStyle w:val="ListParagraph"/>
              <w:numPr>
                <w:ilvl w:val="0"/>
                <w:numId w:val="37"/>
              </w:numPr>
              <w:spacing w:before="0" w:line="240" w:lineRule="auto"/>
              <w:ind w:left="425" w:hanging="357"/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 xml:space="preserve">Report: </w:t>
            </w:r>
          </w:p>
          <w:p w14:paraId="62C0BCE0" w14:textId="1BB9048F" w:rsidR="009010BD" w:rsidRPr="00480EBB" w:rsidRDefault="00DE4A04" w:rsidP="009010BD">
            <w:pPr>
              <w:pStyle w:val="ListParagraph"/>
              <w:numPr>
                <w:ilvl w:val="1"/>
                <w:numId w:val="37"/>
              </w:numPr>
              <w:spacing w:before="0" w:line="240" w:lineRule="auto"/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 xml:space="preserve">After the </w:t>
            </w:r>
            <w:r w:rsidR="007B16F5">
              <w:rPr>
                <w:rFonts w:asciiTheme="majorHAnsi" w:hAnsiTheme="majorHAnsi"/>
                <w:sz w:val="20"/>
              </w:rPr>
              <w:t>Professional Connection</w:t>
            </w:r>
            <w:r w:rsidR="0074209A">
              <w:rPr>
                <w:rFonts w:asciiTheme="majorHAnsi" w:hAnsiTheme="majorHAnsi"/>
                <w:sz w:val="20"/>
              </w:rPr>
              <w:t>, the APS requires</w:t>
            </w:r>
            <w:r w:rsidR="009010BD" w:rsidRPr="00480EBB">
              <w:rPr>
                <w:rFonts w:asciiTheme="majorHAnsi" w:hAnsiTheme="majorHAnsi"/>
                <w:sz w:val="20"/>
              </w:rPr>
              <w:t xml:space="preserve"> a 500-800 report (with images).</w:t>
            </w:r>
          </w:p>
          <w:p w14:paraId="4852E347" w14:textId="4A951CC0" w:rsidR="00974E12" w:rsidRDefault="009010BD" w:rsidP="009010BD">
            <w:pPr>
              <w:pStyle w:val="ListParagraph"/>
              <w:numPr>
                <w:ilvl w:val="1"/>
                <w:numId w:val="37"/>
              </w:numPr>
              <w:spacing w:before="0" w:line="240" w:lineRule="auto"/>
              <w:outlineLvl w:val="0"/>
              <w:rPr>
                <w:rFonts w:asciiTheme="majorHAnsi" w:hAnsiTheme="majorHAnsi"/>
                <w:sz w:val="20"/>
              </w:rPr>
            </w:pPr>
            <w:r w:rsidRPr="00480EBB">
              <w:rPr>
                <w:rFonts w:asciiTheme="majorHAnsi" w:hAnsiTheme="majorHAnsi"/>
                <w:sz w:val="20"/>
              </w:rPr>
              <w:t>The report is to be suitable for both publication in the APS newsletter</w:t>
            </w:r>
            <w:r w:rsidR="006169C8" w:rsidRPr="00480EBB">
              <w:rPr>
                <w:rFonts w:asciiTheme="majorHAnsi" w:hAnsiTheme="majorHAnsi"/>
                <w:sz w:val="20"/>
              </w:rPr>
              <w:t>/blog</w:t>
            </w:r>
            <w:r w:rsidRPr="00480EBB">
              <w:rPr>
                <w:rFonts w:asciiTheme="majorHAnsi" w:hAnsiTheme="majorHAnsi"/>
                <w:sz w:val="20"/>
              </w:rPr>
              <w:t xml:space="preserve"> and for the A</w:t>
            </w:r>
            <w:r w:rsidR="006169C8" w:rsidRPr="00480EBB">
              <w:rPr>
                <w:rFonts w:asciiTheme="majorHAnsi" w:hAnsiTheme="majorHAnsi"/>
                <w:sz w:val="20"/>
              </w:rPr>
              <w:t xml:space="preserve">PS Board to evaluate the </w:t>
            </w:r>
            <w:r w:rsidR="007B16F5">
              <w:rPr>
                <w:rFonts w:asciiTheme="majorHAnsi" w:hAnsiTheme="majorHAnsi"/>
                <w:sz w:val="20"/>
              </w:rPr>
              <w:t>Professional Connection</w:t>
            </w:r>
            <w:r w:rsidRPr="00480EBB">
              <w:rPr>
                <w:rFonts w:asciiTheme="majorHAnsi" w:hAnsiTheme="majorHAnsi"/>
                <w:sz w:val="20"/>
              </w:rPr>
              <w:t>.</w:t>
            </w:r>
          </w:p>
          <w:p w14:paraId="2F0F0EF9" w14:textId="77777777" w:rsidR="0074209A" w:rsidRDefault="0074209A" w:rsidP="0074209A">
            <w:pPr>
              <w:outlineLvl w:val="0"/>
              <w:rPr>
                <w:rFonts w:asciiTheme="majorHAnsi" w:hAnsiTheme="majorHAnsi"/>
                <w:sz w:val="20"/>
              </w:rPr>
            </w:pPr>
          </w:p>
          <w:p w14:paraId="6FBE3701" w14:textId="54E0770A" w:rsidR="0074209A" w:rsidRPr="00390387" w:rsidRDefault="00390387" w:rsidP="0074209A">
            <w:pPr>
              <w:outlineLvl w:val="0"/>
              <w:rPr>
                <w:rFonts w:asciiTheme="majorHAnsi" w:hAnsiTheme="majorHAnsi"/>
                <w:sz w:val="20"/>
                <w:u w:val="single"/>
              </w:rPr>
            </w:pPr>
            <w:r w:rsidRPr="00390387">
              <w:rPr>
                <w:rFonts w:asciiTheme="majorHAnsi" w:hAnsiTheme="majorHAnsi"/>
                <w:sz w:val="20"/>
                <w:u w:val="single"/>
              </w:rPr>
              <w:t>Acceptance of</w:t>
            </w:r>
            <w:r>
              <w:rPr>
                <w:rFonts w:asciiTheme="majorHAnsi" w:hAnsiTheme="majorHAnsi"/>
                <w:sz w:val="20"/>
                <w:u w:val="single"/>
              </w:rPr>
              <w:t xml:space="preserve"> the</w:t>
            </w:r>
            <w:r w:rsidRPr="00390387">
              <w:rPr>
                <w:rFonts w:asciiTheme="majorHAnsi" w:hAnsiTheme="majorHAnsi"/>
                <w:sz w:val="20"/>
                <w:u w:val="single"/>
              </w:rPr>
              <w:t xml:space="preserve"> Australian Pain Society </w:t>
            </w:r>
            <w:r w:rsidR="007B16F5">
              <w:rPr>
                <w:rFonts w:asciiTheme="majorHAnsi" w:hAnsiTheme="majorHAnsi"/>
                <w:sz w:val="20"/>
                <w:u w:val="single"/>
              </w:rPr>
              <w:t>Professional Connection</w:t>
            </w:r>
            <w:r w:rsidRPr="00390387">
              <w:rPr>
                <w:rFonts w:asciiTheme="majorHAnsi" w:hAnsiTheme="majorHAnsi"/>
                <w:sz w:val="20"/>
                <w:u w:val="single"/>
              </w:rPr>
              <w:t xml:space="preserve"> Grant Terms and Conditions:</w:t>
            </w:r>
          </w:p>
          <w:p w14:paraId="577C88B1" w14:textId="77777777" w:rsidR="00390387" w:rsidRDefault="00390387" w:rsidP="0074209A">
            <w:pPr>
              <w:outlineLvl w:val="0"/>
              <w:rPr>
                <w:rFonts w:asciiTheme="majorHAnsi" w:hAnsiTheme="majorHAnsi"/>
                <w:sz w:val="20"/>
              </w:rPr>
            </w:pPr>
          </w:p>
          <w:p w14:paraId="6C24C3D9" w14:textId="647B1215" w:rsidR="00390387" w:rsidRDefault="00390387" w:rsidP="0074209A">
            <w:pPr>
              <w:outlineLvl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I acknowledge the Terms and Conditions of this </w:t>
            </w:r>
            <w:r w:rsidR="007B16F5">
              <w:rPr>
                <w:rFonts w:asciiTheme="majorHAnsi" w:hAnsiTheme="majorHAnsi"/>
                <w:sz w:val="20"/>
              </w:rPr>
              <w:t>Professional Connection</w:t>
            </w:r>
            <w:r>
              <w:rPr>
                <w:rFonts w:asciiTheme="majorHAnsi" w:hAnsiTheme="majorHAnsi"/>
                <w:sz w:val="20"/>
              </w:rPr>
              <w:t xml:space="preserve"> Grant Application</w:t>
            </w:r>
          </w:p>
          <w:p w14:paraId="6F510551" w14:textId="77777777" w:rsidR="0074209A" w:rsidRDefault="0074209A" w:rsidP="0074209A">
            <w:pPr>
              <w:outlineLvl w:val="0"/>
              <w:rPr>
                <w:rFonts w:asciiTheme="majorHAnsi" w:hAnsiTheme="majorHAnsi"/>
                <w:sz w:val="20"/>
              </w:rPr>
            </w:pPr>
          </w:p>
          <w:p w14:paraId="1245DA42" w14:textId="77777777" w:rsidR="0074209A" w:rsidRDefault="0074209A" w:rsidP="0074209A">
            <w:pPr>
              <w:outlineLvl w:val="0"/>
              <w:rPr>
                <w:rFonts w:asciiTheme="majorHAnsi" w:hAnsiTheme="majorHAnsi"/>
                <w:sz w:val="20"/>
              </w:rPr>
            </w:pPr>
          </w:p>
          <w:p w14:paraId="7911CBCE" w14:textId="77777777" w:rsidR="00390387" w:rsidRDefault="00390387" w:rsidP="0074209A">
            <w:pPr>
              <w:outlineLvl w:val="0"/>
              <w:rPr>
                <w:rFonts w:asciiTheme="majorHAnsi" w:hAnsiTheme="majorHAnsi"/>
                <w:sz w:val="20"/>
              </w:rPr>
            </w:pPr>
          </w:p>
          <w:p w14:paraId="0AE874C4" w14:textId="12D44418" w:rsidR="00390387" w:rsidRDefault="00390387" w:rsidP="0074209A">
            <w:pPr>
              <w:outlineLvl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________________________________________________________                         ____________________________</w:t>
            </w:r>
          </w:p>
          <w:p w14:paraId="3EA0CEF8" w14:textId="404B2B3D" w:rsidR="00390387" w:rsidRDefault="00390387" w:rsidP="0074209A">
            <w:pPr>
              <w:outlineLvl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Signature                                                                                                                                   Date</w:t>
            </w:r>
          </w:p>
          <w:p w14:paraId="0ED46962" w14:textId="253DA977" w:rsidR="0074209A" w:rsidRPr="0074209A" w:rsidRDefault="0074209A" w:rsidP="0074209A">
            <w:pPr>
              <w:outlineLvl w:val="0"/>
              <w:rPr>
                <w:rFonts w:asciiTheme="majorHAnsi" w:hAnsiTheme="majorHAnsi"/>
                <w:sz w:val="20"/>
              </w:rPr>
            </w:pPr>
          </w:p>
        </w:tc>
      </w:tr>
    </w:tbl>
    <w:p w14:paraId="0886A04F" w14:textId="367A77DB" w:rsidR="00121E24" w:rsidRPr="00617D26" w:rsidRDefault="00121E24" w:rsidP="00121E24">
      <w:pPr>
        <w:pStyle w:val="BodyText"/>
        <w:spacing w:before="120"/>
        <w:rPr>
          <w:sz w:val="20"/>
        </w:rPr>
      </w:pPr>
      <w:r w:rsidRPr="00617D26">
        <w:rPr>
          <w:sz w:val="20"/>
        </w:rPr>
        <w:tab/>
      </w:r>
      <w:r w:rsidRPr="00617D26">
        <w:rPr>
          <w:sz w:val="20"/>
        </w:rPr>
        <w:tab/>
      </w:r>
    </w:p>
    <w:p w14:paraId="6205FCD7" w14:textId="77777777" w:rsidR="009010BD" w:rsidRDefault="009010BD" w:rsidP="00943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Theme="majorHAnsi" w:hAnsiTheme="majorHAnsi"/>
          <w:b/>
          <w:sz w:val="18"/>
        </w:rPr>
      </w:pPr>
      <w:r w:rsidRPr="00303F81">
        <w:rPr>
          <w:rFonts w:asciiTheme="majorHAnsi" w:hAnsiTheme="majorHAnsi"/>
          <w:b/>
          <w:sz w:val="18"/>
        </w:rPr>
        <w:t xml:space="preserve">Please return to </w:t>
      </w:r>
      <w:r>
        <w:rPr>
          <w:rFonts w:asciiTheme="majorHAnsi" w:hAnsiTheme="majorHAnsi"/>
          <w:b/>
          <w:sz w:val="18"/>
        </w:rPr>
        <w:t>the APS Secretariat by email:</w:t>
      </w:r>
      <w:r w:rsidRPr="00303F81">
        <w:rPr>
          <w:rFonts w:asciiTheme="majorHAnsi" w:hAnsiTheme="majorHAnsi"/>
          <w:sz w:val="18"/>
        </w:rPr>
        <w:t xml:space="preserve"> </w:t>
      </w:r>
      <w:hyperlink r:id="rId7" w:history="1">
        <w:r w:rsidRPr="00154C74">
          <w:rPr>
            <w:rStyle w:val="Hyperlink"/>
            <w:rFonts w:asciiTheme="majorHAnsi" w:hAnsiTheme="majorHAnsi"/>
            <w:b/>
            <w:sz w:val="18"/>
          </w:rPr>
          <w:t>aps@apsoc.org.au</w:t>
        </w:r>
      </w:hyperlink>
    </w:p>
    <w:p w14:paraId="1AC1B925" w14:textId="152C4919" w:rsidR="009010BD" w:rsidRPr="00B1135D" w:rsidRDefault="006169C8" w:rsidP="00943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rPr>
          <w:rFonts w:asciiTheme="majorHAnsi" w:hAnsiTheme="majorHAnsi"/>
          <w:b/>
          <w:sz w:val="18"/>
        </w:rPr>
      </w:pPr>
      <w:r>
        <w:rPr>
          <w:rFonts w:asciiTheme="majorHAnsi" w:hAnsiTheme="majorHAnsi"/>
          <w:b/>
          <w:sz w:val="18"/>
        </w:rPr>
        <w:tab/>
      </w:r>
    </w:p>
    <w:p w14:paraId="14E88FA5" w14:textId="7ED019BA" w:rsidR="009010BD" w:rsidRDefault="009010BD" w:rsidP="00943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Theme="majorHAnsi" w:hAnsiTheme="majorHAnsi"/>
          <w:i/>
          <w:sz w:val="18"/>
        </w:rPr>
      </w:pPr>
      <w:r>
        <w:rPr>
          <w:rFonts w:asciiTheme="majorHAnsi" w:hAnsiTheme="majorHAnsi"/>
          <w:i/>
          <w:sz w:val="18"/>
        </w:rPr>
        <w:t>Applications are NO gua</w:t>
      </w:r>
      <w:r w:rsidR="00CE5EC2">
        <w:rPr>
          <w:rFonts w:asciiTheme="majorHAnsi" w:hAnsiTheme="majorHAnsi"/>
          <w:i/>
          <w:sz w:val="18"/>
        </w:rPr>
        <w:t>rantee of approval. Applicant</w:t>
      </w:r>
      <w:r>
        <w:rPr>
          <w:rFonts w:asciiTheme="majorHAnsi" w:hAnsiTheme="majorHAnsi"/>
          <w:i/>
          <w:sz w:val="18"/>
        </w:rPr>
        <w:t>s</w:t>
      </w:r>
      <w:r w:rsidRPr="008B3206">
        <w:rPr>
          <w:rFonts w:asciiTheme="majorHAnsi" w:hAnsiTheme="majorHAnsi"/>
          <w:i/>
          <w:sz w:val="18"/>
        </w:rPr>
        <w:t xml:space="preserve"> will be notified </w:t>
      </w:r>
      <w:r>
        <w:rPr>
          <w:rFonts w:asciiTheme="majorHAnsi" w:hAnsiTheme="majorHAnsi"/>
          <w:i/>
          <w:sz w:val="18"/>
        </w:rPr>
        <w:t>by email of the outcome of their application.</w:t>
      </w:r>
    </w:p>
    <w:p w14:paraId="38DB6031" w14:textId="77777777" w:rsidR="009010BD" w:rsidRDefault="009010BD" w:rsidP="00943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Theme="majorHAnsi" w:hAnsiTheme="majorHAnsi"/>
          <w:i/>
          <w:sz w:val="18"/>
        </w:rPr>
      </w:pPr>
    </w:p>
    <w:p w14:paraId="7833946A" w14:textId="4A06C9A2" w:rsidR="00F862CD" w:rsidRPr="009010BD" w:rsidRDefault="009010BD" w:rsidP="009432BA">
      <w:pPr>
        <w:pStyle w:val="Pl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rPr>
          <w:rFonts w:asciiTheme="majorHAnsi" w:hAnsiTheme="majorHAnsi"/>
          <w:i/>
          <w:sz w:val="18"/>
        </w:rPr>
      </w:pPr>
      <w:r>
        <w:rPr>
          <w:rFonts w:asciiTheme="majorHAnsi" w:hAnsiTheme="majorHAnsi"/>
          <w:i/>
          <w:sz w:val="18"/>
        </w:rPr>
        <w:t>Applications will be considered on their merits by the APS Board and must be congruent with the APS Vision, Mission and</w:t>
      </w:r>
      <w:r w:rsidR="007B16F5">
        <w:rPr>
          <w:rFonts w:asciiTheme="majorHAnsi" w:hAnsiTheme="majorHAnsi"/>
          <w:i/>
          <w:sz w:val="18"/>
        </w:rPr>
        <w:t xml:space="preserve"> Prioritie</w:t>
      </w:r>
      <w:r>
        <w:rPr>
          <w:rFonts w:asciiTheme="majorHAnsi" w:hAnsiTheme="majorHAnsi"/>
          <w:i/>
          <w:sz w:val="18"/>
        </w:rPr>
        <w:t>s.</w:t>
      </w:r>
    </w:p>
    <w:p w14:paraId="2C0580F6" w14:textId="42577D79" w:rsidR="00B82C72" w:rsidRPr="00F24871" w:rsidRDefault="00B82C72" w:rsidP="002C4C1A">
      <w:pPr>
        <w:pStyle w:val="PlainText"/>
        <w:rPr>
          <w:rFonts w:ascii="Arial" w:hAnsi="Arial" w:cs="Arial"/>
          <w:sz w:val="22"/>
          <w:szCs w:val="22"/>
        </w:rPr>
      </w:pPr>
    </w:p>
    <w:sectPr w:rsidR="00B82C72" w:rsidRPr="00F24871" w:rsidSect="009432BA">
      <w:headerReference w:type="default" r:id="rId8"/>
      <w:footerReference w:type="default" r:id="rId9"/>
      <w:pgSz w:w="11899" w:h="16840"/>
      <w:pgMar w:top="1276" w:right="842" w:bottom="567" w:left="1418" w:header="284" w:footer="2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48B25" w14:textId="77777777" w:rsidR="00CB0197" w:rsidRDefault="00CB0197">
      <w:r>
        <w:separator/>
      </w:r>
    </w:p>
  </w:endnote>
  <w:endnote w:type="continuationSeparator" w:id="0">
    <w:p w14:paraId="79CC37C9" w14:textId="77777777" w:rsidR="00CB0197" w:rsidRDefault="00CB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Bold"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abon RomanOsF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kia">
    <w:altName w:val="Century Gothic"/>
    <w:panose1 w:val="020D05020202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panose1 w:val="020B0300000000000000"/>
    <w:charset w:val="80"/>
    <w:family w:val="auto"/>
    <w:pitch w:val="variable"/>
    <w:sig w:usb0="E00002FF" w:usb1="7AC7FFFF" w:usb2="00000012" w:usb3="00000000" w:csb0="0002000D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AD681" w14:textId="34EFC377" w:rsidR="00C70BC4" w:rsidRPr="009432BA" w:rsidRDefault="009432BA" w:rsidP="009432BA">
    <w:pPr>
      <w:pStyle w:val="Footer"/>
      <w:jc w:val="right"/>
      <w:rPr>
        <w:rFonts w:ascii="Arial" w:hAnsi="Arial" w:cs="Arial"/>
        <w:sz w:val="20"/>
        <w:szCs w:val="20"/>
      </w:rPr>
    </w:pPr>
    <w:r w:rsidRPr="009432BA">
      <w:rPr>
        <w:rFonts w:ascii="Arial" w:hAnsi="Arial" w:cs="Arial"/>
        <w:sz w:val="20"/>
        <w:szCs w:val="20"/>
      </w:rPr>
      <w:t xml:space="preserve">Page </w:t>
    </w:r>
    <w:r w:rsidRPr="009432BA">
      <w:rPr>
        <w:rFonts w:ascii="Arial" w:hAnsi="Arial" w:cs="Arial"/>
        <w:sz w:val="20"/>
        <w:szCs w:val="20"/>
      </w:rPr>
      <w:fldChar w:fldCharType="begin"/>
    </w:r>
    <w:r w:rsidRPr="009432BA">
      <w:rPr>
        <w:rFonts w:ascii="Arial" w:hAnsi="Arial" w:cs="Arial"/>
        <w:sz w:val="20"/>
        <w:szCs w:val="20"/>
      </w:rPr>
      <w:instrText xml:space="preserve"> PAGE </w:instrText>
    </w:r>
    <w:r w:rsidRPr="009432BA">
      <w:rPr>
        <w:rFonts w:ascii="Arial" w:hAnsi="Arial" w:cs="Arial"/>
        <w:sz w:val="20"/>
        <w:szCs w:val="20"/>
      </w:rPr>
      <w:fldChar w:fldCharType="separate"/>
    </w:r>
    <w:r w:rsidR="006F6099">
      <w:rPr>
        <w:rFonts w:ascii="Arial" w:hAnsi="Arial" w:cs="Arial"/>
        <w:noProof/>
        <w:sz w:val="20"/>
        <w:szCs w:val="20"/>
      </w:rPr>
      <w:t>1</w:t>
    </w:r>
    <w:r w:rsidRPr="009432BA">
      <w:rPr>
        <w:rFonts w:ascii="Arial" w:hAnsi="Arial" w:cs="Arial"/>
        <w:sz w:val="20"/>
        <w:szCs w:val="20"/>
      </w:rPr>
      <w:fldChar w:fldCharType="end"/>
    </w:r>
    <w:r w:rsidRPr="009432BA">
      <w:rPr>
        <w:rFonts w:ascii="Arial" w:hAnsi="Arial" w:cs="Arial"/>
        <w:sz w:val="20"/>
        <w:szCs w:val="20"/>
      </w:rPr>
      <w:t xml:space="preserve"> of </w:t>
    </w:r>
    <w:r w:rsidRPr="009432BA">
      <w:rPr>
        <w:rFonts w:ascii="Arial" w:hAnsi="Arial" w:cs="Arial"/>
        <w:sz w:val="20"/>
        <w:szCs w:val="20"/>
      </w:rPr>
      <w:fldChar w:fldCharType="begin"/>
    </w:r>
    <w:r w:rsidRPr="009432BA">
      <w:rPr>
        <w:rFonts w:ascii="Arial" w:hAnsi="Arial" w:cs="Arial"/>
        <w:sz w:val="20"/>
        <w:szCs w:val="20"/>
      </w:rPr>
      <w:instrText xml:space="preserve"> NUMPAGES </w:instrText>
    </w:r>
    <w:r w:rsidRPr="009432BA">
      <w:rPr>
        <w:rFonts w:ascii="Arial" w:hAnsi="Arial" w:cs="Arial"/>
        <w:sz w:val="20"/>
        <w:szCs w:val="20"/>
      </w:rPr>
      <w:fldChar w:fldCharType="separate"/>
    </w:r>
    <w:r w:rsidR="006F6099">
      <w:rPr>
        <w:rFonts w:ascii="Arial" w:hAnsi="Arial" w:cs="Arial"/>
        <w:noProof/>
        <w:sz w:val="20"/>
        <w:szCs w:val="20"/>
      </w:rPr>
      <w:t>2</w:t>
    </w:r>
    <w:r w:rsidRPr="009432BA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EA598" w14:textId="77777777" w:rsidR="00CB0197" w:rsidRDefault="00CB0197">
      <w:r>
        <w:separator/>
      </w:r>
    </w:p>
  </w:footnote>
  <w:footnote w:type="continuationSeparator" w:id="0">
    <w:p w14:paraId="3685B17D" w14:textId="77777777" w:rsidR="00CB0197" w:rsidRDefault="00CB0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B3F94" w14:textId="77777777" w:rsidR="00C70BC4" w:rsidRDefault="00C70BC4" w:rsidP="00F24871">
    <w:pPr>
      <w:jc w:val="center"/>
      <w:rPr>
        <w:rFonts w:ascii="Arial" w:hAnsi="Arial"/>
        <w:b/>
        <w:sz w:val="28"/>
      </w:rPr>
    </w:pPr>
  </w:p>
  <w:p w14:paraId="73283923" w14:textId="4E4896F9" w:rsidR="00423F30" w:rsidRPr="006E099C" w:rsidRDefault="00C70BC4" w:rsidP="00F24871">
    <w:pPr>
      <w:jc w:val="center"/>
      <w:rPr>
        <w:rFonts w:asciiTheme="majorHAnsi" w:hAnsiTheme="majorHAnsi" w:cstheme="majorHAnsi"/>
        <w:b/>
        <w:sz w:val="32"/>
        <w:szCs w:val="32"/>
      </w:rPr>
    </w:pPr>
    <w:r w:rsidRPr="006E099C">
      <w:rPr>
        <w:rFonts w:asciiTheme="majorHAnsi" w:hAnsiTheme="majorHAnsi" w:cstheme="majorHAnsi"/>
        <w:b/>
        <w:sz w:val="32"/>
        <w:szCs w:val="32"/>
      </w:rPr>
      <w:t>Australian Pain Society</w:t>
    </w:r>
  </w:p>
  <w:p w14:paraId="1FAE7FFD" w14:textId="77777777" w:rsidR="006E099C" w:rsidRDefault="007B16F5" w:rsidP="00F23ABC">
    <w:pPr>
      <w:jc w:val="center"/>
      <w:rPr>
        <w:rFonts w:asciiTheme="majorHAnsi" w:hAnsiTheme="majorHAnsi"/>
        <w:b/>
      </w:rPr>
    </w:pPr>
    <w:r w:rsidRPr="006E099C">
      <w:rPr>
        <w:rFonts w:asciiTheme="majorHAnsi" w:hAnsiTheme="majorHAnsi"/>
        <w:b/>
      </w:rPr>
      <w:t>PROFESSIONAL CONNECTION</w:t>
    </w:r>
    <w:r w:rsidR="00C70BC4" w:rsidRPr="006E099C">
      <w:rPr>
        <w:rFonts w:asciiTheme="majorHAnsi" w:hAnsiTheme="majorHAnsi"/>
        <w:b/>
      </w:rPr>
      <w:t xml:space="preserve"> GRANT APPLICATION FOR</w:t>
    </w:r>
  </w:p>
  <w:p w14:paraId="07901F1E" w14:textId="345AEFCE" w:rsidR="00423F30" w:rsidRPr="006E099C" w:rsidRDefault="00C70BC4" w:rsidP="00F23ABC">
    <w:pPr>
      <w:jc w:val="center"/>
      <w:rPr>
        <w:rFonts w:ascii="Arial" w:hAnsi="Arial"/>
        <w:b/>
      </w:rPr>
    </w:pPr>
    <w:r w:rsidRPr="006E099C">
      <w:rPr>
        <w:rFonts w:asciiTheme="majorHAnsi" w:hAnsiTheme="majorHAnsi"/>
        <w:b/>
      </w:rPr>
      <w:t>NURSING</w:t>
    </w:r>
    <w:r w:rsidR="007B16F5" w:rsidRPr="006E099C">
      <w:rPr>
        <w:rFonts w:asciiTheme="majorHAnsi" w:hAnsiTheme="majorHAnsi"/>
        <w:b/>
      </w:rPr>
      <w:t xml:space="preserve">, </w:t>
    </w:r>
    <w:r w:rsidRPr="006E099C">
      <w:rPr>
        <w:rFonts w:asciiTheme="majorHAnsi" w:hAnsiTheme="majorHAnsi"/>
        <w:b/>
      </w:rPr>
      <w:t>ALLIED HEALTH PROFESSIONALS</w:t>
    </w:r>
    <w:r w:rsidR="007B16F5" w:rsidRPr="006E099C">
      <w:rPr>
        <w:rFonts w:asciiTheme="majorHAnsi" w:hAnsiTheme="majorHAnsi"/>
        <w:b/>
      </w:rPr>
      <w:t xml:space="preserve"> AND TRAINEE/EARLY CAREER RESEARCHERS</w:t>
    </w:r>
  </w:p>
  <w:p w14:paraId="23C13CF3" w14:textId="77777777" w:rsidR="00423F30" w:rsidRPr="004D3186" w:rsidRDefault="00423F30" w:rsidP="004D3186">
    <w:pPr>
      <w:rPr>
        <w:rFonts w:ascii="Arial" w:hAnsi="Arial"/>
        <w:sz w:val="4"/>
        <w:szCs w:val="4"/>
      </w:rPr>
    </w:pPr>
  </w:p>
  <w:p w14:paraId="474C0314" w14:textId="77777777" w:rsidR="00423F30" w:rsidRPr="004D3186" w:rsidRDefault="00423F30" w:rsidP="004D3186">
    <w:pPr>
      <w:pStyle w:val="Header"/>
      <w:pBdr>
        <w:bottom w:val="single" w:sz="4" w:space="1" w:color="auto"/>
      </w:pBdr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84B473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1E01591"/>
    <w:multiLevelType w:val="hybridMultilevel"/>
    <w:tmpl w:val="81D684C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0C7B7E"/>
    <w:multiLevelType w:val="hybridMultilevel"/>
    <w:tmpl w:val="CD68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24002C"/>
    <w:multiLevelType w:val="hybridMultilevel"/>
    <w:tmpl w:val="80E06F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23803"/>
    <w:multiLevelType w:val="hybridMultilevel"/>
    <w:tmpl w:val="88908A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EB41F7"/>
    <w:multiLevelType w:val="multilevel"/>
    <w:tmpl w:val="E452D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476207A"/>
    <w:multiLevelType w:val="hybridMultilevel"/>
    <w:tmpl w:val="1EBA51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B52671"/>
    <w:multiLevelType w:val="hybridMultilevel"/>
    <w:tmpl w:val="CFEC3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A43B5"/>
    <w:multiLevelType w:val="hybridMultilevel"/>
    <w:tmpl w:val="562EA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1B9B344A"/>
    <w:multiLevelType w:val="hybridMultilevel"/>
    <w:tmpl w:val="4D041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BA3F1D"/>
    <w:multiLevelType w:val="hybridMultilevel"/>
    <w:tmpl w:val="15E8C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F775E87"/>
    <w:multiLevelType w:val="hybridMultilevel"/>
    <w:tmpl w:val="6EDED64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CC5"/>
    <w:multiLevelType w:val="hybridMultilevel"/>
    <w:tmpl w:val="77465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ED5FBB"/>
    <w:multiLevelType w:val="hybridMultilevel"/>
    <w:tmpl w:val="9746F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D41624"/>
    <w:multiLevelType w:val="hybridMultilevel"/>
    <w:tmpl w:val="23B8D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1D5AFE"/>
    <w:multiLevelType w:val="hybridMultilevel"/>
    <w:tmpl w:val="C9A67EF2"/>
    <w:lvl w:ilvl="0" w:tplc="D42C4E88">
      <w:start w:val="1"/>
      <w:numFmt w:val="bullet"/>
      <w:pStyle w:val="Dotpoin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57042B"/>
    <w:multiLevelType w:val="hybridMultilevel"/>
    <w:tmpl w:val="320C6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255487"/>
    <w:multiLevelType w:val="hybridMultilevel"/>
    <w:tmpl w:val="2EFA88DE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2C9A4762"/>
    <w:multiLevelType w:val="hybridMultilevel"/>
    <w:tmpl w:val="826273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264714"/>
    <w:multiLevelType w:val="hybridMultilevel"/>
    <w:tmpl w:val="07E07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026BFE"/>
    <w:multiLevelType w:val="hybridMultilevel"/>
    <w:tmpl w:val="5E86D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705FEC"/>
    <w:multiLevelType w:val="hybridMultilevel"/>
    <w:tmpl w:val="44CCC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EE4782"/>
    <w:multiLevelType w:val="hybridMultilevel"/>
    <w:tmpl w:val="1F6848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761C0"/>
    <w:multiLevelType w:val="hybridMultilevel"/>
    <w:tmpl w:val="94CE1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E007D6"/>
    <w:multiLevelType w:val="hybridMultilevel"/>
    <w:tmpl w:val="A150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F1135B"/>
    <w:multiLevelType w:val="hybridMultilevel"/>
    <w:tmpl w:val="44CCC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F725F"/>
    <w:multiLevelType w:val="hybridMultilevel"/>
    <w:tmpl w:val="D17C2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70755E"/>
    <w:multiLevelType w:val="hybridMultilevel"/>
    <w:tmpl w:val="AD4496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7B1AB3"/>
    <w:multiLevelType w:val="hybridMultilevel"/>
    <w:tmpl w:val="971EEB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1F65F9"/>
    <w:multiLevelType w:val="multilevel"/>
    <w:tmpl w:val="E1980648"/>
    <w:lvl w:ilvl="0">
      <w:start w:val="1"/>
      <w:numFmt w:val="decimal"/>
      <w:pStyle w:val="ListNumber"/>
      <w:lvlText w:val="%1."/>
      <w:lvlJc w:val="left"/>
      <w:pPr>
        <w:tabs>
          <w:tab w:val="num" w:pos="0"/>
        </w:tabs>
        <w:ind w:hanging="397"/>
      </w:pPr>
      <w:rPr>
        <w:rFonts w:ascii="Arial Bold" w:hAnsi="Arial Bold" w:cs="Times New Roman" w:hint="default"/>
        <w:b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Number2"/>
      <w:lvlText w:val="%1.%2"/>
      <w:lvlJc w:val="left"/>
      <w:pPr>
        <w:tabs>
          <w:tab w:val="num" w:pos="567"/>
        </w:tabs>
        <w:ind w:left="567" w:hanging="567"/>
      </w:pPr>
      <w:rPr>
        <w:rFonts w:ascii="Arial Bold" w:hAnsi="Arial Bold" w:cs="Sabon RomanOsF" w:hint="default"/>
        <w:b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istNumber3"/>
      <w:lvlText w:val="%1.%2.%3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color w:val="auto"/>
        <w:sz w:val="18"/>
        <w:szCs w:val="18"/>
      </w:r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 w:val="0"/>
        <w:color w:val="auto"/>
        <w:sz w:val="18"/>
        <w:szCs w:val="18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Times New Roman" w:hint="default"/>
        <w:b w:val="0"/>
        <w:i w:val="0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2690"/>
        </w:tabs>
        <w:ind w:left="26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770"/>
        </w:tabs>
        <w:ind w:left="377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90"/>
        </w:tabs>
        <w:ind w:left="44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0"/>
        </w:tabs>
        <w:ind w:left="5570" w:hanging="2160"/>
      </w:pPr>
      <w:rPr>
        <w:rFonts w:cs="Times New Roman" w:hint="default"/>
      </w:rPr>
    </w:lvl>
  </w:abstractNum>
  <w:abstractNum w:abstractNumId="39" w15:restartNumberingAfterBreak="0">
    <w:nsid w:val="776126A7"/>
    <w:multiLevelType w:val="hybridMultilevel"/>
    <w:tmpl w:val="2E8C16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7F0455"/>
    <w:multiLevelType w:val="hybridMultilevel"/>
    <w:tmpl w:val="ADBA2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B47828"/>
    <w:multiLevelType w:val="multilevel"/>
    <w:tmpl w:val="DAEE9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FFD6EAD"/>
    <w:multiLevelType w:val="hybridMultilevel"/>
    <w:tmpl w:val="83721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24"/>
  </w:num>
  <w:num w:numId="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9"/>
  </w:num>
  <w:num w:numId="9">
    <w:abstractNumId w:val="12"/>
  </w:num>
  <w:num w:numId="10">
    <w:abstractNumId w:val="37"/>
  </w:num>
  <w:num w:numId="11">
    <w:abstractNumId w:val="15"/>
  </w:num>
  <w:num w:numId="12">
    <w:abstractNumId w:val="31"/>
  </w:num>
  <w:num w:numId="13">
    <w:abstractNumId w:val="0"/>
  </w:num>
  <w:num w:numId="14">
    <w:abstractNumId w:val="38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9"/>
  </w:num>
  <w:num w:numId="25">
    <w:abstractNumId w:val="30"/>
  </w:num>
  <w:num w:numId="26">
    <w:abstractNumId w:val="34"/>
  </w:num>
  <w:num w:numId="27">
    <w:abstractNumId w:val="29"/>
  </w:num>
  <w:num w:numId="28">
    <w:abstractNumId w:val="13"/>
  </w:num>
  <w:num w:numId="29">
    <w:abstractNumId w:val="10"/>
  </w:num>
  <w:num w:numId="30">
    <w:abstractNumId w:val="20"/>
  </w:num>
  <w:num w:numId="31">
    <w:abstractNumId w:val="16"/>
  </w:num>
  <w:num w:numId="32">
    <w:abstractNumId w:val="21"/>
  </w:num>
  <w:num w:numId="33">
    <w:abstractNumId w:val="17"/>
  </w:num>
  <w:num w:numId="34">
    <w:abstractNumId w:val="23"/>
  </w:num>
  <w:num w:numId="35">
    <w:abstractNumId w:val="42"/>
  </w:num>
  <w:num w:numId="36">
    <w:abstractNumId w:val="36"/>
  </w:num>
  <w:num w:numId="37">
    <w:abstractNumId w:val="28"/>
  </w:num>
  <w:num w:numId="38">
    <w:abstractNumId w:val="40"/>
  </w:num>
  <w:num w:numId="39">
    <w:abstractNumId w:val="25"/>
  </w:num>
  <w:num w:numId="40">
    <w:abstractNumId w:val="33"/>
  </w:num>
  <w:num w:numId="41">
    <w:abstractNumId w:val="32"/>
  </w:num>
  <w:num w:numId="42">
    <w:abstractNumId w:val="35"/>
  </w:num>
  <w:num w:numId="43">
    <w:abstractNumId w:val="11"/>
  </w:num>
  <w:num w:numId="44">
    <w:abstractNumId w:val="22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4ADB"/>
    <w:rsid w:val="000140D6"/>
    <w:rsid w:val="00015C3F"/>
    <w:rsid w:val="00017076"/>
    <w:rsid w:val="00022FF1"/>
    <w:rsid w:val="000257FA"/>
    <w:rsid w:val="00041795"/>
    <w:rsid w:val="00054642"/>
    <w:rsid w:val="00062D8E"/>
    <w:rsid w:val="00066AD3"/>
    <w:rsid w:val="000671C0"/>
    <w:rsid w:val="00073E44"/>
    <w:rsid w:val="00082956"/>
    <w:rsid w:val="00087159"/>
    <w:rsid w:val="00087663"/>
    <w:rsid w:val="00105B95"/>
    <w:rsid w:val="00110CD5"/>
    <w:rsid w:val="0012186A"/>
    <w:rsid w:val="00121E24"/>
    <w:rsid w:val="001463B5"/>
    <w:rsid w:val="0015223F"/>
    <w:rsid w:val="00156454"/>
    <w:rsid w:val="00156C8A"/>
    <w:rsid w:val="00174D05"/>
    <w:rsid w:val="00175005"/>
    <w:rsid w:val="00175ED1"/>
    <w:rsid w:val="001A53E0"/>
    <w:rsid w:val="001B6D82"/>
    <w:rsid w:val="001F47BB"/>
    <w:rsid w:val="002024A7"/>
    <w:rsid w:val="002048E1"/>
    <w:rsid w:val="00204ADB"/>
    <w:rsid w:val="00215626"/>
    <w:rsid w:val="0022435E"/>
    <w:rsid w:val="0022758D"/>
    <w:rsid w:val="00246665"/>
    <w:rsid w:val="00284477"/>
    <w:rsid w:val="002A68EF"/>
    <w:rsid w:val="002A78F2"/>
    <w:rsid w:val="002B4B91"/>
    <w:rsid w:val="002C46E9"/>
    <w:rsid w:val="002C4C1A"/>
    <w:rsid w:val="002F0098"/>
    <w:rsid w:val="00300939"/>
    <w:rsid w:val="003028CF"/>
    <w:rsid w:val="00314691"/>
    <w:rsid w:val="00320C56"/>
    <w:rsid w:val="00324C9C"/>
    <w:rsid w:val="00330BFD"/>
    <w:rsid w:val="00332306"/>
    <w:rsid w:val="00332A8D"/>
    <w:rsid w:val="00341076"/>
    <w:rsid w:val="00360E1C"/>
    <w:rsid w:val="00376676"/>
    <w:rsid w:val="00390387"/>
    <w:rsid w:val="003905D0"/>
    <w:rsid w:val="003F1BD1"/>
    <w:rsid w:val="003F5786"/>
    <w:rsid w:val="003F70AA"/>
    <w:rsid w:val="00404D29"/>
    <w:rsid w:val="00423F30"/>
    <w:rsid w:val="00427CA8"/>
    <w:rsid w:val="004444EA"/>
    <w:rsid w:val="00456402"/>
    <w:rsid w:val="00480EBB"/>
    <w:rsid w:val="00486307"/>
    <w:rsid w:val="00494144"/>
    <w:rsid w:val="00495655"/>
    <w:rsid w:val="00497143"/>
    <w:rsid w:val="004A1EB5"/>
    <w:rsid w:val="004A3179"/>
    <w:rsid w:val="004A6CF1"/>
    <w:rsid w:val="004C449E"/>
    <w:rsid w:val="004C5DDD"/>
    <w:rsid w:val="004D3186"/>
    <w:rsid w:val="004F40E6"/>
    <w:rsid w:val="00502196"/>
    <w:rsid w:val="00533114"/>
    <w:rsid w:val="00551466"/>
    <w:rsid w:val="00580F2A"/>
    <w:rsid w:val="00591C3B"/>
    <w:rsid w:val="005D3CAE"/>
    <w:rsid w:val="005E57AE"/>
    <w:rsid w:val="005F35A8"/>
    <w:rsid w:val="00600801"/>
    <w:rsid w:val="00605301"/>
    <w:rsid w:val="006169C8"/>
    <w:rsid w:val="00621FFE"/>
    <w:rsid w:val="00641165"/>
    <w:rsid w:val="006421CE"/>
    <w:rsid w:val="0065197A"/>
    <w:rsid w:val="00663141"/>
    <w:rsid w:val="00670D09"/>
    <w:rsid w:val="00671C4E"/>
    <w:rsid w:val="00686238"/>
    <w:rsid w:val="00687A4D"/>
    <w:rsid w:val="00694576"/>
    <w:rsid w:val="006B0444"/>
    <w:rsid w:val="006B3CA5"/>
    <w:rsid w:val="006B5D98"/>
    <w:rsid w:val="006C08CC"/>
    <w:rsid w:val="006D27CD"/>
    <w:rsid w:val="006D5228"/>
    <w:rsid w:val="006D6DE1"/>
    <w:rsid w:val="006E099C"/>
    <w:rsid w:val="006F6099"/>
    <w:rsid w:val="00706B97"/>
    <w:rsid w:val="00726816"/>
    <w:rsid w:val="0074209A"/>
    <w:rsid w:val="007634FE"/>
    <w:rsid w:val="0077552C"/>
    <w:rsid w:val="007B16F5"/>
    <w:rsid w:val="007E7F61"/>
    <w:rsid w:val="007F5BAF"/>
    <w:rsid w:val="00812784"/>
    <w:rsid w:val="00817777"/>
    <w:rsid w:val="008341F8"/>
    <w:rsid w:val="008552B9"/>
    <w:rsid w:val="00860C27"/>
    <w:rsid w:val="008742FB"/>
    <w:rsid w:val="00876913"/>
    <w:rsid w:val="00891A89"/>
    <w:rsid w:val="00894813"/>
    <w:rsid w:val="008D6DE8"/>
    <w:rsid w:val="008F7FAC"/>
    <w:rsid w:val="009010BD"/>
    <w:rsid w:val="009015C9"/>
    <w:rsid w:val="00926C4B"/>
    <w:rsid w:val="009432BA"/>
    <w:rsid w:val="00943F12"/>
    <w:rsid w:val="00974E12"/>
    <w:rsid w:val="00987B44"/>
    <w:rsid w:val="00996B50"/>
    <w:rsid w:val="009B24B4"/>
    <w:rsid w:val="009C69D1"/>
    <w:rsid w:val="009F3716"/>
    <w:rsid w:val="00A324FB"/>
    <w:rsid w:val="00A60FC8"/>
    <w:rsid w:val="00A72C61"/>
    <w:rsid w:val="00A8589F"/>
    <w:rsid w:val="00A95305"/>
    <w:rsid w:val="00B0095D"/>
    <w:rsid w:val="00B105CC"/>
    <w:rsid w:val="00B1135D"/>
    <w:rsid w:val="00B251B6"/>
    <w:rsid w:val="00B47849"/>
    <w:rsid w:val="00B50C86"/>
    <w:rsid w:val="00B82C72"/>
    <w:rsid w:val="00BB0F4C"/>
    <w:rsid w:val="00BB5831"/>
    <w:rsid w:val="00BD29F2"/>
    <w:rsid w:val="00C05A94"/>
    <w:rsid w:val="00C11200"/>
    <w:rsid w:val="00C24735"/>
    <w:rsid w:val="00C53757"/>
    <w:rsid w:val="00C55366"/>
    <w:rsid w:val="00C661B9"/>
    <w:rsid w:val="00C70BC4"/>
    <w:rsid w:val="00C84147"/>
    <w:rsid w:val="00C86044"/>
    <w:rsid w:val="00C93BA5"/>
    <w:rsid w:val="00CA53C0"/>
    <w:rsid w:val="00CA57A9"/>
    <w:rsid w:val="00CB0197"/>
    <w:rsid w:val="00CB6D22"/>
    <w:rsid w:val="00CE26FE"/>
    <w:rsid w:val="00CE5EC2"/>
    <w:rsid w:val="00CF2F76"/>
    <w:rsid w:val="00D1512A"/>
    <w:rsid w:val="00D168A4"/>
    <w:rsid w:val="00D20681"/>
    <w:rsid w:val="00D435B0"/>
    <w:rsid w:val="00D56620"/>
    <w:rsid w:val="00D70244"/>
    <w:rsid w:val="00D86548"/>
    <w:rsid w:val="00D97E64"/>
    <w:rsid w:val="00DD5620"/>
    <w:rsid w:val="00DD646D"/>
    <w:rsid w:val="00DE1022"/>
    <w:rsid w:val="00DE4A04"/>
    <w:rsid w:val="00DF04B5"/>
    <w:rsid w:val="00DF587A"/>
    <w:rsid w:val="00E0751E"/>
    <w:rsid w:val="00E23C02"/>
    <w:rsid w:val="00E365BE"/>
    <w:rsid w:val="00E3722C"/>
    <w:rsid w:val="00E425D8"/>
    <w:rsid w:val="00E67F48"/>
    <w:rsid w:val="00E950A0"/>
    <w:rsid w:val="00EA0437"/>
    <w:rsid w:val="00EA101A"/>
    <w:rsid w:val="00EC0407"/>
    <w:rsid w:val="00EC5BE6"/>
    <w:rsid w:val="00EE6381"/>
    <w:rsid w:val="00EE7FB6"/>
    <w:rsid w:val="00F04145"/>
    <w:rsid w:val="00F23ABC"/>
    <w:rsid w:val="00F24871"/>
    <w:rsid w:val="00F332F1"/>
    <w:rsid w:val="00F45E5C"/>
    <w:rsid w:val="00F7433B"/>
    <w:rsid w:val="00F83C2D"/>
    <w:rsid w:val="00F862CD"/>
    <w:rsid w:val="00FA24A3"/>
    <w:rsid w:val="00FB028F"/>
    <w:rsid w:val="00FC0C68"/>
    <w:rsid w:val="00FD46C1"/>
    <w:rsid w:val="00FE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5726F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C5BE6"/>
    <w:rPr>
      <w:rFonts w:ascii="Times New Roman" w:eastAsia="Times New Roman" w:hAnsi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qFormat/>
    <w:rsid w:val="00891A89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Heading4">
    <w:name w:val="heading 4"/>
    <w:basedOn w:val="Normal"/>
    <w:next w:val="Normal"/>
    <w:qFormat/>
    <w:rsid w:val="00156454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qFormat/>
    <w:rsid w:val="00156454"/>
    <w:pPr>
      <w:keepNext/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4ADB"/>
    <w:pPr>
      <w:tabs>
        <w:tab w:val="center" w:pos="4320"/>
        <w:tab w:val="right" w:pos="8640"/>
      </w:tabs>
    </w:pPr>
    <w:rPr>
      <w:rFonts w:ascii="Cambria" w:eastAsia="Cambria" w:hAnsi="Cambria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04ADB"/>
  </w:style>
  <w:style w:type="paragraph" w:styleId="Footer">
    <w:name w:val="footer"/>
    <w:basedOn w:val="Normal"/>
    <w:link w:val="FooterChar"/>
    <w:uiPriority w:val="99"/>
    <w:unhideWhenUsed/>
    <w:rsid w:val="00204ADB"/>
    <w:pPr>
      <w:tabs>
        <w:tab w:val="center" w:pos="4320"/>
        <w:tab w:val="right" w:pos="8640"/>
      </w:tabs>
    </w:pPr>
    <w:rPr>
      <w:rFonts w:ascii="Cambria" w:eastAsia="Cambria" w:hAnsi="Cambria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04ADB"/>
  </w:style>
  <w:style w:type="character" w:styleId="Hyperlink">
    <w:name w:val="Hyperlink"/>
    <w:rsid w:val="00891A89"/>
    <w:rPr>
      <w:color w:val="0000FF"/>
      <w:u w:val="single"/>
    </w:rPr>
  </w:style>
  <w:style w:type="character" w:customStyle="1" w:styleId="Heading2Char">
    <w:name w:val="Heading 2 Char"/>
    <w:link w:val="Heading2"/>
    <w:locked/>
    <w:rsid w:val="00891A89"/>
    <w:rPr>
      <w:rFonts w:eastAsia="Calibri"/>
      <w:b/>
      <w:bCs/>
      <w:sz w:val="36"/>
      <w:szCs w:val="36"/>
      <w:lang w:val="en-AU" w:eastAsia="en-AU" w:bidi="ar-SA"/>
    </w:rPr>
  </w:style>
  <w:style w:type="paragraph" w:styleId="NormalWeb">
    <w:name w:val="Normal (Web)"/>
    <w:basedOn w:val="Normal"/>
    <w:rsid w:val="00891A89"/>
    <w:pPr>
      <w:spacing w:after="240" w:line="360" w:lineRule="atLeast"/>
    </w:pPr>
    <w:rPr>
      <w:sz w:val="23"/>
      <w:szCs w:val="23"/>
    </w:rPr>
  </w:style>
  <w:style w:type="paragraph" w:styleId="ListParagraph">
    <w:name w:val="List Paragraph"/>
    <w:basedOn w:val="Normal"/>
    <w:uiPriority w:val="34"/>
    <w:qFormat/>
    <w:rsid w:val="00C24735"/>
    <w:pPr>
      <w:spacing w:before="120" w:line="276" w:lineRule="auto"/>
      <w:ind w:left="720"/>
    </w:pPr>
    <w:rPr>
      <w:rFonts w:ascii="Corbel" w:hAnsi="Corbel"/>
      <w:sz w:val="22"/>
      <w:szCs w:val="22"/>
      <w:lang w:eastAsia="en-US"/>
    </w:rPr>
  </w:style>
  <w:style w:type="paragraph" w:customStyle="1" w:styleId="Dotpoint">
    <w:name w:val="Dot point"/>
    <w:basedOn w:val="ListParagraph"/>
    <w:rsid w:val="00062D8E"/>
    <w:pPr>
      <w:numPr>
        <w:numId w:val="3"/>
      </w:numPr>
      <w:spacing w:before="60"/>
    </w:pPr>
  </w:style>
  <w:style w:type="paragraph" w:customStyle="1" w:styleId="msolistparagraph0">
    <w:name w:val="msolistparagraph"/>
    <w:basedOn w:val="Normal"/>
    <w:rsid w:val="008D6DE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PlainTextChar">
    <w:name w:val="Plain Text Char"/>
    <w:link w:val="PlainText"/>
    <w:semiHidden/>
    <w:locked/>
    <w:rsid w:val="00C93BA5"/>
    <w:rPr>
      <w:rFonts w:ascii="Consolas" w:hAnsi="Consolas"/>
      <w:sz w:val="21"/>
      <w:szCs w:val="21"/>
      <w:lang w:bidi="ar-SA"/>
    </w:rPr>
  </w:style>
  <w:style w:type="paragraph" w:styleId="PlainText">
    <w:name w:val="Plain Text"/>
    <w:basedOn w:val="Normal"/>
    <w:link w:val="PlainTextChar"/>
    <w:semiHidden/>
    <w:rsid w:val="00C93BA5"/>
    <w:rPr>
      <w:rFonts w:ascii="Consolas" w:hAnsi="Consolas"/>
      <w:sz w:val="21"/>
      <w:szCs w:val="21"/>
      <w:lang w:eastAsia="en-US"/>
    </w:rPr>
  </w:style>
  <w:style w:type="paragraph" w:customStyle="1" w:styleId="avgcert">
    <w:name w:val="avgcert"/>
    <w:basedOn w:val="Normal"/>
    <w:rsid w:val="00D435B0"/>
    <w:pPr>
      <w:spacing w:before="100" w:beforeAutospacing="1" w:after="100" w:afterAutospacing="1"/>
    </w:pPr>
    <w:rPr>
      <w:rFonts w:eastAsia="Calibri"/>
    </w:rPr>
  </w:style>
  <w:style w:type="paragraph" w:styleId="ListNumber">
    <w:name w:val="List Number"/>
    <w:basedOn w:val="Normal"/>
    <w:next w:val="Normal"/>
    <w:rsid w:val="00156454"/>
    <w:pPr>
      <w:keepNext/>
      <w:numPr>
        <w:numId w:val="14"/>
      </w:numPr>
      <w:spacing w:before="240"/>
    </w:pPr>
    <w:rPr>
      <w:rFonts w:ascii="Arial" w:hAnsi="Arial"/>
      <w:b/>
      <w:sz w:val="22"/>
      <w:lang w:eastAsia="en-US"/>
    </w:rPr>
  </w:style>
  <w:style w:type="paragraph" w:styleId="ListNumber2">
    <w:name w:val="List Number 2"/>
    <w:basedOn w:val="Normal"/>
    <w:rsid w:val="00156454"/>
    <w:pPr>
      <w:numPr>
        <w:ilvl w:val="1"/>
        <w:numId w:val="14"/>
      </w:numPr>
      <w:tabs>
        <w:tab w:val="left" w:pos="3402"/>
        <w:tab w:val="left" w:pos="5670"/>
        <w:tab w:val="left" w:pos="7371"/>
      </w:tabs>
    </w:pPr>
    <w:rPr>
      <w:rFonts w:ascii="Arial" w:hAnsi="Arial"/>
      <w:sz w:val="22"/>
      <w:lang w:eastAsia="en-US"/>
    </w:rPr>
  </w:style>
  <w:style w:type="paragraph" w:styleId="ListNumber3">
    <w:name w:val="List Number 3"/>
    <w:basedOn w:val="Normal"/>
    <w:rsid w:val="00156454"/>
    <w:pPr>
      <w:numPr>
        <w:ilvl w:val="2"/>
        <w:numId w:val="14"/>
      </w:numPr>
    </w:pPr>
    <w:rPr>
      <w:rFonts w:ascii="Arial" w:hAnsi="Arial"/>
      <w:sz w:val="22"/>
      <w:lang w:eastAsia="en-US"/>
    </w:rPr>
  </w:style>
  <w:style w:type="character" w:customStyle="1" w:styleId="Notes">
    <w:name w:val="Notes"/>
    <w:rsid w:val="00156454"/>
    <w:rPr>
      <w:rFonts w:ascii="Arial" w:hAnsi="Arial" w:cs="Times New Roman"/>
      <w:i/>
      <w:color w:val="auto"/>
      <w:sz w:val="22"/>
    </w:rPr>
  </w:style>
  <w:style w:type="paragraph" w:styleId="BalloonText">
    <w:name w:val="Balloon Text"/>
    <w:basedOn w:val="Normal"/>
    <w:link w:val="BalloonTextChar"/>
    <w:rsid w:val="00F248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24871"/>
    <w:rPr>
      <w:rFonts w:ascii="Lucida Grande" w:eastAsia="Times New Roman" w:hAnsi="Lucida Grande" w:cs="Lucida Grande"/>
      <w:sz w:val="18"/>
      <w:szCs w:val="18"/>
      <w:lang w:eastAsia="en-AU"/>
    </w:rPr>
  </w:style>
  <w:style w:type="table" w:styleId="TableGrid">
    <w:name w:val="Table Grid"/>
    <w:basedOn w:val="TableNormal"/>
    <w:uiPriority w:val="59"/>
    <w:rsid w:val="00121E24"/>
    <w:rPr>
      <w:rFonts w:asciiTheme="minorHAnsi" w:eastAsiaTheme="minorHAnsi" w:hAnsiTheme="minorHAnsi" w:cstheme="minorBidi"/>
      <w:sz w:val="24"/>
      <w:szCs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121E24"/>
    <w:rPr>
      <w:rFonts w:ascii="Skia" w:eastAsia="Times" w:hAnsi="Skia"/>
      <w:sz w:val="22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121E24"/>
    <w:rPr>
      <w:rFonts w:ascii="Skia" w:eastAsia="Times" w:hAnsi="Skia"/>
      <w:sz w:val="22"/>
    </w:rPr>
  </w:style>
  <w:style w:type="paragraph" w:customStyle="1" w:styleId="BodyText1">
    <w:name w:val="Body Text1"/>
    <w:rsid w:val="00121E24"/>
    <w:rPr>
      <w:rFonts w:ascii="Skia" w:eastAsia="ヒラギノ角ゴ Pro W3" w:hAnsi="Skia"/>
      <w:color w:val="000000"/>
      <w:sz w:val="22"/>
    </w:rPr>
  </w:style>
  <w:style w:type="character" w:styleId="FollowedHyperlink">
    <w:name w:val="FollowedHyperlink"/>
    <w:basedOn w:val="DefaultParagraphFont"/>
    <w:rsid w:val="006862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2712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8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4407">
                  <w:marLeft w:val="240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2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907027">
                          <w:marLeft w:val="30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0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7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s@apsoc.org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Report – NSW – October 2011</vt:lpstr>
    </vt:vector>
  </TitlesOfParts>
  <Company>Hunter New England Area Health Service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Report – NSW – October 2011</dc:title>
  <dc:subject/>
  <dc:creator>Tracy</dc:creator>
  <cp:keywords/>
  <cp:lastModifiedBy>Tracy Hallen</cp:lastModifiedBy>
  <cp:revision>4</cp:revision>
  <cp:lastPrinted>2016-08-25T04:56:00Z</cp:lastPrinted>
  <dcterms:created xsi:type="dcterms:W3CDTF">2019-10-22T05:18:00Z</dcterms:created>
  <dcterms:modified xsi:type="dcterms:W3CDTF">2019-10-22T05:29:00Z</dcterms:modified>
</cp:coreProperties>
</file>